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3613D" w14:textId="3E452192" w:rsidR="00E63EC7" w:rsidRPr="00434BAC" w:rsidRDefault="00B8332D" w:rsidP="00CF21F4">
      <w:pPr>
        <w:spacing w:after="0"/>
        <w:rPr>
          <w:rFonts w:ascii="Times New Roman" w:hAnsi="Times New Roman" w:cs="Times New Roman"/>
        </w:rPr>
      </w:pPr>
      <w:r w:rsidRPr="00434BAC">
        <w:rPr>
          <w:rFonts w:ascii="Times New Roman" w:hAnsi="Times New Roman" w:cs="Times New Roman"/>
        </w:rPr>
        <w:tab/>
      </w:r>
    </w:p>
    <w:p w14:paraId="2113BBCD" w14:textId="3191BE57" w:rsidR="00DF520D" w:rsidRPr="00434BAC" w:rsidRDefault="00DF520D" w:rsidP="00183A98">
      <w:pPr>
        <w:spacing w:after="0" w:line="240" w:lineRule="auto"/>
        <w:ind w:right="-720"/>
        <w:rPr>
          <w:rFonts w:ascii="Times New Roman" w:hAnsi="Times New Roman" w:cs="Times New Roman"/>
          <w:sz w:val="24"/>
          <w:szCs w:val="24"/>
        </w:rPr>
      </w:pPr>
    </w:p>
    <w:p w14:paraId="67314814" w14:textId="4794CC48" w:rsidR="00DD6291" w:rsidRDefault="00326072" w:rsidP="00183A98">
      <w:pPr>
        <w:spacing w:after="0" w:line="240" w:lineRule="auto"/>
        <w:ind w:righ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48"/>
          <w:szCs w:val="48"/>
        </w:rPr>
        <w:drawing>
          <wp:anchor distT="0" distB="0" distL="114300" distR="114300" simplePos="0" relativeHeight="251666432" behindDoc="1" locked="0" layoutInCell="1" allowOverlap="1" wp14:anchorId="5C1DB096" wp14:editId="17C1BF23">
            <wp:simplePos x="0" y="0"/>
            <wp:positionH relativeFrom="margin">
              <wp:posOffset>180975</wp:posOffset>
            </wp:positionH>
            <wp:positionV relativeFrom="paragraph">
              <wp:posOffset>18415</wp:posOffset>
            </wp:positionV>
            <wp:extent cx="866775" cy="1007745"/>
            <wp:effectExtent l="0" t="0" r="9525" b="1905"/>
            <wp:wrapSquare wrapText="bothSides"/>
            <wp:docPr id="5" name="Картина 5" descr="Ob-Gurkovo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b-Gurkovo_200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007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292F4C2" w14:textId="6AAB4577" w:rsidR="006D5763" w:rsidRPr="00A95305" w:rsidRDefault="006D5763" w:rsidP="006D576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48"/>
          <w:szCs w:val="48"/>
        </w:rPr>
      </w:pP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О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Б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Щ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И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Н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А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 xml:space="preserve"> Г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У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Р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К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О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В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О</w:t>
      </w:r>
    </w:p>
    <w:p w14:paraId="3AC4A153" w14:textId="7B3A3711" w:rsidR="006D5763" w:rsidRPr="00A95305" w:rsidRDefault="00326072" w:rsidP="006D57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</w:rPr>
      </w:pPr>
      <w:r>
        <w:rPr>
          <w:rFonts w:ascii="Times New Roman" w:eastAsia="Times New Roman" w:hAnsi="Times New Roman" w:cs="Times New Roman"/>
          <w:noProof/>
          <w:sz w:val="26"/>
          <w:szCs w:val="24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0" allowOverlap="1" wp14:anchorId="47C25338" wp14:editId="51B227F0">
                <wp:simplePos x="0" y="0"/>
                <wp:positionH relativeFrom="column">
                  <wp:posOffset>1380490</wp:posOffset>
                </wp:positionH>
                <wp:positionV relativeFrom="paragraph">
                  <wp:posOffset>40005</wp:posOffset>
                </wp:positionV>
                <wp:extent cx="4206240" cy="0"/>
                <wp:effectExtent l="0" t="19050" r="3810" b="0"/>
                <wp:wrapNone/>
                <wp:docPr id="4" name="Право съединени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06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33996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F309E4" id="Право съединение 4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8.7pt,3.15pt" to="439.9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" o:allowincell="f" strokecolor="#396" strokeweight="2.25pt"/>
            </w:pict>
          </mc:Fallback>
        </mc:AlternateContent>
      </w:r>
    </w:p>
    <w:p w14:paraId="246DC7BE" w14:textId="20E13851" w:rsidR="006D5763" w:rsidRPr="00A95305" w:rsidRDefault="006D5763" w:rsidP="006D57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95305">
        <w:rPr>
          <w:rFonts w:ascii="Times New Roman" w:eastAsia="Times New Roman" w:hAnsi="Times New Roman" w:cs="Times New Roman"/>
          <w:b/>
          <w:sz w:val="20"/>
          <w:szCs w:val="20"/>
        </w:rPr>
        <w:t>гр. Гурково 6199, обл. Ст. Загора, бул. “Княз Ал. Батенберг” 3</w:t>
      </w:r>
    </w:p>
    <w:p w14:paraId="22948EA7" w14:textId="33BC57FF" w:rsidR="006D5763" w:rsidRPr="00A95305" w:rsidRDefault="006D5763" w:rsidP="006D57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95305">
        <w:rPr>
          <w:rFonts w:ascii="Times New Roman" w:eastAsia="Times New Roman" w:hAnsi="Times New Roman" w:cs="Times New Roman"/>
          <w:b/>
          <w:sz w:val="20"/>
          <w:szCs w:val="20"/>
        </w:rPr>
        <w:t>тел.: КМЕТ – 04331/ 2260, ГЛ.СЧЕТОВОДИТЕЛ – 04331/ 2084,</w:t>
      </w:r>
    </w:p>
    <w:p w14:paraId="38317336" w14:textId="593A5EED" w:rsidR="006D5763" w:rsidRPr="00A95305" w:rsidRDefault="006D5763" w:rsidP="006D57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en-US"/>
        </w:rPr>
      </w:pPr>
      <w:proofErr w:type="spellStart"/>
      <w:r w:rsidRPr="00A95305">
        <w:rPr>
          <w:rFonts w:ascii="Times New Roman" w:eastAsia="Times New Roman" w:hAnsi="Times New Roman" w:cs="Times New Roman"/>
          <w:b/>
          <w:sz w:val="20"/>
          <w:szCs w:val="20"/>
        </w:rPr>
        <w:t>email</w:t>
      </w:r>
      <w:proofErr w:type="spellEnd"/>
      <w:r w:rsidRPr="00A95305">
        <w:rPr>
          <w:rFonts w:ascii="Times New Roman" w:eastAsia="Times New Roman" w:hAnsi="Times New Roman" w:cs="Times New Roman"/>
          <w:b/>
          <w:sz w:val="20"/>
          <w:szCs w:val="20"/>
          <w:lang w:val="en-US"/>
        </w:rPr>
        <w:t xml:space="preserve">: </w:t>
      </w:r>
      <w:hyperlink r:id="rId7" w:history="1">
        <w:r w:rsidRPr="00A95305">
          <w:rPr>
            <w:rFonts w:ascii="Times New Roman" w:eastAsia="Times New Roman" w:hAnsi="Times New Roman" w:cs="Times New Roman"/>
            <w:b/>
            <w:sz w:val="20"/>
            <w:szCs w:val="20"/>
            <w:u w:val="single"/>
          </w:rPr>
          <w:t>obshtina@gurkovo.bg</w:t>
        </w:r>
      </w:hyperlink>
      <w:r w:rsidRPr="00A95305">
        <w:rPr>
          <w:rFonts w:ascii="Times New Roman" w:eastAsia="Times New Roman" w:hAnsi="Times New Roman" w:cs="Times New Roman"/>
          <w:b/>
          <w:sz w:val="20"/>
          <w:szCs w:val="20"/>
          <w:lang w:val="en-US"/>
        </w:rPr>
        <w:t xml:space="preserve">, </w:t>
      </w:r>
      <w:r w:rsidRPr="00A95305">
        <w:rPr>
          <w:rFonts w:ascii="Times New Roman" w:eastAsia="Times New Roman" w:hAnsi="Times New Roman" w:cs="Times New Roman"/>
          <w:b/>
          <w:sz w:val="20"/>
          <w:szCs w:val="20"/>
          <w:u w:val="single"/>
          <w:lang w:val="en-US"/>
        </w:rPr>
        <w:t>web: http://www.gurkovo.bg</w:t>
      </w:r>
    </w:p>
    <w:p w14:paraId="655914AA" w14:textId="73E5F161" w:rsidR="006D5763" w:rsidRDefault="006D5763" w:rsidP="00183A98">
      <w:pPr>
        <w:spacing w:after="0" w:line="240" w:lineRule="auto"/>
        <w:ind w:right="-720"/>
        <w:rPr>
          <w:rFonts w:ascii="Times New Roman" w:hAnsi="Times New Roman" w:cs="Times New Roman"/>
          <w:sz w:val="24"/>
          <w:szCs w:val="24"/>
        </w:rPr>
      </w:pPr>
    </w:p>
    <w:p w14:paraId="0D187819" w14:textId="0CDF15EE" w:rsidR="002477E6" w:rsidRDefault="00E63EC7" w:rsidP="00183A98">
      <w:pPr>
        <w:spacing w:after="0" w:line="240" w:lineRule="auto"/>
        <w:ind w:right="-720"/>
        <w:rPr>
          <w:rFonts w:ascii="Times New Roman" w:hAnsi="Times New Roman" w:cs="Times New Roman"/>
          <w:sz w:val="24"/>
          <w:szCs w:val="24"/>
        </w:rPr>
      </w:pPr>
      <w:r w:rsidRPr="00434BAC">
        <w:rPr>
          <w:rFonts w:ascii="Times New Roman" w:hAnsi="Times New Roman" w:cs="Times New Roman"/>
          <w:sz w:val="24"/>
          <w:szCs w:val="24"/>
        </w:rPr>
        <w:t>Изх. №</w:t>
      </w:r>
      <w:r w:rsidR="00C264FB">
        <w:rPr>
          <w:rFonts w:ascii="Times New Roman" w:hAnsi="Times New Roman" w:cs="Times New Roman"/>
          <w:sz w:val="24"/>
          <w:szCs w:val="24"/>
        </w:rPr>
        <w:t>…………………</w:t>
      </w:r>
    </w:p>
    <w:p w14:paraId="7EC41BA3" w14:textId="77777777" w:rsidR="00E63EC7" w:rsidRPr="00434BAC" w:rsidRDefault="00C264FB" w:rsidP="00183A98">
      <w:pPr>
        <w:spacing w:after="0" w:line="240" w:lineRule="auto"/>
        <w:ind w:righ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………………………….</w:t>
      </w:r>
    </w:p>
    <w:p w14:paraId="44654423" w14:textId="77777777" w:rsidR="00271B8B" w:rsidRPr="00434BAC" w:rsidRDefault="00271B8B" w:rsidP="00183A98">
      <w:pPr>
        <w:spacing w:after="0" w:line="240" w:lineRule="auto"/>
        <w:ind w:right="-720"/>
        <w:rPr>
          <w:rFonts w:ascii="Times New Roman" w:hAnsi="Times New Roman" w:cs="Times New Roman"/>
          <w:sz w:val="24"/>
          <w:szCs w:val="24"/>
        </w:rPr>
      </w:pPr>
    </w:p>
    <w:p w14:paraId="7BF3B95E" w14:textId="77777777" w:rsidR="00E63EC7" w:rsidRPr="002477E6" w:rsidRDefault="00E63EC7" w:rsidP="00183A98">
      <w:pPr>
        <w:spacing w:after="0" w:line="240" w:lineRule="auto"/>
        <w:ind w:right="-720"/>
        <w:rPr>
          <w:rFonts w:ascii="Times New Roman" w:hAnsi="Times New Roman" w:cs="Times New Roman"/>
          <w:b/>
          <w:sz w:val="24"/>
          <w:szCs w:val="24"/>
        </w:rPr>
      </w:pPr>
      <w:r w:rsidRPr="002477E6">
        <w:rPr>
          <w:rFonts w:ascii="Times New Roman" w:hAnsi="Times New Roman" w:cs="Times New Roman"/>
          <w:b/>
          <w:sz w:val="24"/>
          <w:szCs w:val="24"/>
        </w:rPr>
        <w:t>ДО</w:t>
      </w:r>
    </w:p>
    <w:p w14:paraId="501B565D" w14:textId="77777777" w:rsidR="00E63EC7" w:rsidRPr="002477E6" w:rsidRDefault="00E63EC7" w:rsidP="00183A98">
      <w:pPr>
        <w:spacing w:after="0" w:line="240" w:lineRule="auto"/>
        <w:ind w:right="-720"/>
        <w:rPr>
          <w:rFonts w:ascii="Times New Roman" w:hAnsi="Times New Roman" w:cs="Times New Roman"/>
          <w:b/>
          <w:sz w:val="24"/>
          <w:szCs w:val="24"/>
        </w:rPr>
      </w:pPr>
      <w:r w:rsidRPr="002477E6">
        <w:rPr>
          <w:rFonts w:ascii="Times New Roman" w:hAnsi="Times New Roman" w:cs="Times New Roman"/>
          <w:b/>
          <w:sz w:val="24"/>
          <w:szCs w:val="24"/>
        </w:rPr>
        <w:t xml:space="preserve">ОБЩИНСКИ СЪВЕТ </w:t>
      </w:r>
    </w:p>
    <w:p w14:paraId="43CD1A82" w14:textId="222C5223" w:rsidR="00E63EC7" w:rsidRPr="002477E6" w:rsidRDefault="00E63EC7" w:rsidP="00183A98">
      <w:pPr>
        <w:pStyle w:val="5"/>
        <w:jc w:val="both"/>
        <w:rPr>
          <w:color w:val="auto"/>
          <w:sz w:val="24"/>
          <w:szCs w:val="24"/>
        </w:rPr>
      </w:pPr>
      <w:r w:rsidRPr="002477E6">
        <w:rPr>
          <w:color w:val="auto"/>
          <w:sz w:val="24"/>
          <w:szCs w:val="24"/>
        </w:rPr>
        <w:t>ГР.</w:t>
      </w:r>
      <w:r w:rsidR="00DD6291">
        <w:rPr>
          <w:color w:val="auto"/>
          <w:sz w:val="24"/>
          <w:szCs w:val="24"/>
        </w:rPr>
        <w:t xml:space="preserve"> </w:t>
      </w:r>
      <w:r w:rsidRPr="002477E6">
        <w:rPr>
          <w:color w:val="auto"/>
          <w:sz w:val="24"/>
          <w:szCs w:val="24"/>
        </w:rPr>
        <w:t>ГУРКОВО</w:t>
      </w:r>
    </w:p>
    <w:p w14:paraId="2E7EB635" w14:textId="77777777" w:rsidR="00271B8B" w:rsidRPr="00434BAC" w:rsidRDefault="00271B8B" w:rsidP="00DF520D"/>
    <w:p w14:paraId="4E20E5F2" w14:textId="77777777" w:rsidR="00E63EC7" w:rsidRPr="00434BAC" w:rsidRDefault="00E63EC7" w:rsidP="00183A98">
      <w:pPr>
        <w:pStyle w:val="2"/>
        <w:rPr>
          <w:color w:val="auto"/>
          <w:sz w:val="28"/>
          <w:szCs w:val="28"/>
        </w:rPr>
      </w:pPr>
      <w:r w:rsidRPr="00434BAC">
        <w:rPr>
          <w:color w:val="auto"/>
          <w:sz w:val="28"/>
          <w:szCs w:val="28"/>
        </w:rPr>
        <w:t>П Р Е Д Л О Ж Е Н И Е</w:t>
      </w:r>
    </w:p>
    <w:p w14:paraId="5F2254D2" w14:textId="77777777" w:rsidR="00E63EC7" w:rsidRPr="00434BAC" w:rsidRDefault="00E63EC7" w:rsidP="00183A98">
      <w:pPr>
        <w:spacing w:after="0" w:line="240" w:lineRule="auto"/>
        <w:rPr>
          <w:sz w:val="24"/>
          <w:szCs w:val="24"/>
        </w:rPr>
      </w:pPr>
    </w:p>
    <w:p w14:paraId="472F608D" w14:textId="12FD8036" w:rsidR="003D6815" w:rsidRDefault="00E63EC7" w:rsidP="00183A98">
      <w:pPr>
        <w:pStyle w:val="3"/>
        <w:jc w:val="center"/>
        <w:rPr>
          <w:b/>
          <w:color w:val="auto"/>
          <w:sz w:val="24"/>
          <w:szCs w:val="24"/>
        </w:rPr>
      </w:pPr>
      <w:r w:rsidRPr="00434BAC">
        <w:rPr>
          <w:b/>
          <w:color w:val="auto"/>
          <w:sz w:val="24"/>
          <w:szCs w:val="24"/>
        </w:rPr>
        <w:t xml:space="preserve">от  </w:t>
      </w:r>
      <w:r w:rsidR="00871374">
        <w:rPr>
          <w:b/>
          <w:color w:val="auto"/>
          <w:sz w:val="24"/>
          <w:szCs w:val="24"/>
        </w:rPr>
        <w:t>КЪНЧО ПАПАЗОВ</w:t>
      </w:r>
      <w:r w:rsidR="00DD6291">
        <w:rPr>
          <w:b/>
          <w:color w:val="auto"/>
          <w:sz w:val="24"/>
          <w:szCs w:val="24"/>
        </w:rPr>
        <w:t xml:space="preserve"> - </w:t>
      </w:r>
      <w:r w:rsidR="003D6815">
        <w:rPr>
          <w:b/>
          <w:color w:val="auto"/>
          <w:sz w:val="24"/>
          <w:szCs w:val="24"/>
        </w:rPr>
        <w:t>К</w:t>
      </w:r>
      <w:r w:rsidRPr="003D6815">
        <w:rPr>
          <w:b/>
          <w:color w:val="auto"/>
          <w:sz w:val="24"/>
          <w:szCs w:val="24"/>
        </w:rPr>
        <w:t>мет  на  Община  Гурково</w:t>
      </w:r>
      <w:r w:rsidR="003D6815" w:rsidRPr="003D6815">
        <w:rPr>
          <w:b/>
          <w:color w:val="auto"/>
          <w:sz w:val="24"/>
          <w:szCs w:val="24"/>
        </w:rPr>
        <w:t xml:space="preserve"> </w:t>
      </w:r>
    </w:p>
    <w:p w14:paraId="7F97EDCA" w14:textId="77777777" w:rsidR="00DF520D" w:rsidRPr="00434BAC" w:rsidRDefault="00DF520D" w:rsidP="00183A98">
      <w:pPr>
        <w:spacing w:after="0" w:line="240" w:lineRule="auto"/>
        <w:rPr>
          <w:sz w:val="24"/>
          <w:szCs w:val="24"/>
        </w:rPr>
      </w:pPr>
    </w:p>
    <w:p w14:paraId="46803D25" w14:textId="72C0381D" w:rsidR="00DD6291" w:rsidRPr="00DD6291" w:rsidRDefault="00E63EC7" w:rsidP="00DD629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D6291">
        <w:rPr>
          <w:rFonts w:ascii="Times New Roman" w:hAnsi="Times New Roman" w:cs="Times New Roman"/>
          <w:b/>
          <w:sz w:val="24"/>
          <w:szCs w:val="24"/>
        </w:rPr>
        <w:t>Относно:</w:t>
      </w:r>
      <w:r w:rsidR="00DD6291" w:rsidRPr="00DD62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26EE" w:rsidRPr="00DD62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6291" w:rsidRPr="00DD6291">
        <w:rPr>
          <w:rFonts w:ascii="Times New Roman" w:hAnsi="Times New Roman" w:cs="Times New Roman"/>
          <w:sz w:val="24"/>
          <w:szCs w:val="24"/>
        </w:rPr>
        <w:t xml:space="preserve">Предоставяне на  временен безлихвен заем от бюджета на </w:t>
      </w:r>
      <w:r w:rsidR="00FA3754">
        <w:rPr>
          <w:rFonts w:ascii="Times New Roman" w:hAnsi="Times New Roman" w:cs="Times New Roman"/>
          <w:sz w:val="24"/>
          <w:szCs w:val="24"/>
        </w:rPr>
        <w:t>О</w:t>
      </w:r>
      <w:r w:rsidR="00DD6291" w:rsidRPr="00DD6291">
        <w:rPr>
          <w:rFonts w:ascii="Times New Roman" w:hAnsi="Times New Roman" w:cs="Times New Roman"/>
          <w:sz w:val="24"/>
          <w:szCs w:val="24"/>
        </w:rPr>
        <w:t xml:space="preserve">бщина </w:t>
      </w:r>
      <w:r w:rsidR="00DD6291">
        <w:rPr>
          <w:rFonts w:ascii="Times New Roman" w:hAnsi="Times New Roman" w:cs="Times New Roman"/>
          <w:sz w:val="24"/>
          <w:szCs w:val="24"/>
        </w:rPr>
        <w:t>Гурково</w:t>
      </w:r>
      <w:r w:rsidR="00DD6291" w:rsidRPr="00DD6291">
        <w:rPr>
          <w:rFonts w:ascii="Times New Roman" w:hAnsi="Times New Roman" w:cs="Times New Roman"/>
          <w:sz w:val="24"/>
          <w:szCs w:val="24"/>
        </w:rPr>
        <w:t xml:space="preserve"> на сметката за средства от Европейския съюз</w:t>
      </w:r>
    </w:p>
    <w:p w14:paraId="028A6628" w14:textId="40B69F84" w:rsidR="00E63EC7" w:rsidRPr="007E26EE" w:rsidRDefault="00E63EC7" w:rsidP="00773C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27DC51B" w14:textId="77777777" w:rsidR="00271B8B" w:rsidRPr="00434BAC" w:rsidRDefault="00271B8B" w:rsidP="00183A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FF559A" w14:textId="77777777" w:rsidR="00271B8B" w:rsidRPr="00434BAC" w:rsidRDefault="00271B8B" w:rsidP="00183A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840003" w14:textId="77777777" w:rsidR="00E63EC7" w:rsidRPr="00434BAC" w:rsidRDefault="00E63EC7" w:rsidP="001F06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4BAC">
        <w:rPr>
          <w:rFonts w:ascii="Times New Roman" w:hAnsi="Times New Roman" w:cs="Times New Roman"/>
          <w:b/>
          <w:sz w:val="24"/>
          <w:szCs w:val="24"/>
        </w:rPr>
        <w:t>УВАЖАЕМИ  ДАМИ  И  ГОСПОДА  ОБЩИНСКИ  СЪВЕТНИЦИ,</w:t>
      </w:r>
    </w:p>
    <w:p w14:paraId="2E0151BA" w14:textId="77777777" w:rsidR="00BE00C3" w:rsidRPr="00434BAC" w:rsidRDefault="00BE00C3" w:rsidP="001F06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CB6B44" w14:textId="17F79052" w:rsidR="001B38C0" w:rsidRPr="00FA3754" w:rsidRDefault="00DD6291" w:rsidP="00645D8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началото на 2025 г.</w:t>
      </w:r>
      <w:r w:rsidR="00586CD5">
        <w:rPr>
          <w:rFonts w:ascii="Times New Roman" w:hAnsi="Times New Roman" w:cs="Times New Roman"/>
          <w:sz w:val="24"/>
          <w:szCs w:val="24"/>
        </w:rPr>
        <w:t xml:space="preserve"> </w:t>
      </w:r>
      <w:r w:rsidR="00FA375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бщина Гурково сключи договор с Агенцията по заетостта за осигуряване на з</w:t>
      </w:r>
      <w:r w:rsidR="00FA3754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етост по проект „Започвам работа – </w:t>
      </w:r>
      <w:r w:rsidR="0052658F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омпонент 3 – </w:t>
      </w:r>
      <w:r w:rsidR="00FA3754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Заетост“</w:t>
      </w:r>
      <w:r w:rsidR="00586CD5">
        <w:rPr>
          <w:rFonts w:ascii="Times New Roman" w:hAnsi="Times New Roman" w:cs="Times New Roman"/>
          <w:sz w:val="24"/>
          <w:szCs w:val="24"/>
        </w:rPr>
        <w:t xml:space="preserve">, като целевата група са </w:t>
      </w:r>
      <w:r w:rsidR="00FA3754">
        <w:rPr>
          <w:rFonts w:ascii="Times New Roman" w:hAnsi="Times New Roman" w:cs="Times New Roman"/>
          <w:sz w:val="24"/>
          <w:szCs w:val="24"/>
        </w:rPr>
        <w:t>б</w:t>
      </w:r>
      <w:r w:rsidR="00586CD5">
        <w:rPr>
          <w:rFonts w:ascii="Times New Roman" w:hAnsi="Times New Roman" w:cs="Times New Roman"/>
          <w:sz w:val="24"/>
          <w:szCs w:val="24"/>
        </w:rPr>
        <w:t>езработн</w:t>
      </w:r>
      <w:r w:rsidR="00FA3754">
        <w:rPr>
          <w:rFonts w:ascii="Times New Roman" w:hAnsi="Times New Roman" w:cs="Times New Roman"/>
          <w:sz w:val="24"/>
          <w:szCs w:val="24"/>
        </w:rPr>
        <w:t>и</w:t>
      </w:r>
      <w:r w:rsidR="00586CD5">
        <w:rPr>
          <w:rFonts w:ascii="Times New Roman" w:hAnsi="Times New Roman" w:cs="Times New Roman"/>
          <w:sz w:val="24"/>
          <w:szCs w:val="24"/>
        </w:rPr>
        <w:t xml:space="preserve"> и неактивн</w:t>
      </w:r>
      <w:r w:rsidR="00FA3754">
        <w:rPr>
          <w:rFonts w:ascii="Times New Roman" w:hAnsi="Times New Roman" w:cs="Times New Roman"/>
          <w:sz w:val="24"/>
          <w:szCs w:val="24"/>
        </w:rPr>
        <w:t>и</w:t>
      </w:r>
      <w:r w:rsidR="00586CD5">
        <w:rPr>
          <w:rFonts w:ascii="Times New Roman" w:hAnsi="Times New Roman" w:cs="Times New Roman"/>
          <w:sz w:val="24"/>
          <w:szCs w:val="24"/>
        </w:rPr>
        <w:t xml:space="preserve"> лиц</w:t>
      </w:r>
      <w:r w:rsidR="00FA3754">
        <w:rPr>
          <w:rFonts w:ascii="Times New Roman" w:hAnsi="Times New Roman" w:cs="Times New Roman"/>
          <w:sz w:val="24"/>
          <w:szCs w:val="24"/>
        </w:rPr>
        <w:t>а</w:t>
      </w:r>
      <w:r w:rsidR="00586CD5">
        <w:rPr>
          <w:rFonts w:ascii="Times New Roman" w:hAnsi="Times New Roman" w:cs="Times New Roman"/>
          <w:sz w:val="24"/>
          <w:szCs w:val="24"/>
        </w:rPr>
        <w:t xml:space="preserve"> с трайни увреждания</w:t>
      </w:r>
      <w:r>
        <w:rPr>
          <w:rFonts w:ascii="Times New Roman" w:hAnsi="Times New Roman" w:cs="Times New Roman"/>
          <w:sz w:val="24"/>
          <w:szCs w:val="24"/>
        </w:rPr>
        <w:t>.</w:t>
      </w:r>
      <w:r w:rsidR="00301D8D">
        <w:rPr>
          <w:rFonts w:ascii="Times New Roman" w:hAnsi="Times New Roman" w:cs="Times New Roman"/>
          <w:sz w:val="24"/>
          <w:szCs w:val="24"/>
        </w:rPr>
        <w:t xml:space="preserve"> Възложителят предоставя средства от бюджета на проекта за всяко насочено и </w:t>
      </w:r>
      <w:r w:rsidR="00FA3754">
        <w:rPr>
          <w:rFonts w:ascii="Times New Roman" w:hAnsi="Times New Roman" w:cs="Times New Roman"/>
          <w:sz w:val="24"/>
          <w:szCs w:val="24"/>
        </w:rPr>
        <w:t>о</w:t>
      </w:r>
      <w:r w:rsidR="00301D8D">
        <w:rPr>
          <w:rFonts w:ascii="Times New Roman" w:hAnsi="Times New Roman" w:cs="Times New Roman"/>
          <w:sz w:val="24"/>
          <w:szCs w:val="24"/>
        </w:rPr>
        <w:t>добрено лице</w:t>
      </w:r>
      <w:r w:rsidR="00FA3754">
        <w:rPr>
          <w:rFonts w:ascii="Times New Roman" w:hAnsi="Times New Roman" w:cs="Times New Roman"/>
          <w:sz w:val="24"/>
          <w:szCs w:val="24"/>
        </w:rPr>
        <w:t>,</w:t>
      </w:r>
      <w:r w:rsidR="00301D8D">
        <w:rPr>
          <w:rFonts w:ascii="Times New Roman" w:hAnsi="Times New Roman" w:cs="Times New Roman"/>
          <w:sz w:val="24"/>
          <w:szCs w:val="24"/>
        </w:rPr>
        <w:t xml:space="preserve"> наето по тру</w:t>
      </w:r>
      <w:r w:rsidR="00FF645E">
        <w:rPr>
          <w:rFonts w:ascii="Times New Roman" w:hAnsi="Times New Roman" w:cs="Times New Roman"/>
          <w:sz w:val="24"/>
          <w:szCs w:val="24"/>
        </w:rPr>
        <w:t>д</w:t>
      </w:r>
      <w:r w:rsidR="00301D8D">
        <w:rPr>
          <w:rFonts w:ascii="Times New Roman" w:hAnsi="Times New Roman" w:cs="Times New Roman"/>
          <w:sz w:val="24"/>
          <w:szCs w:val="24"/>
        </w:rPr>
        <w:t>о</w:t>
      </w:r>
      <w:r w:rsidR="00FF645E">
        <w:rPr>
          <w:rFonts w:ascii="Times New Roman" w:hAnsi="Times New Roman" w:cs="Times New Roman"/>
          <w:sz w:val="24"/>
          <w:szCs w:val="24"/>
        </w:rPr>
        <w:t>в</w:t>
      </w:r>
      <w:r w:rsidR="00301D8D">
        <w:rPr>
          <w:rFonts w:ascii="Times New Roman" w:hAnsi="Times New Roman" w:cs="Times New Roman"/>
          <w:sz w:val="24"/>
          <w:szCs w:val="24"/>
        </w:rPr>
        <w:t>о правоотношени</w:t>
      </w:r>
      <w:r w:rsidR="00FF645E">
        <w:rPr>
          <w:rFonts w:ascii="Times New Roman" w:hAnsi="Times New Roman" w:cs="Times New Roman"/>
          <w:sz w:val="24"/>
          <w:szCs w:val="24"/>
        </w:rPr>
        <w:t>е</w:t>
      </w:r>
      <w:r w:rsidR="00301D8D">
        <w:rPr>
          <w:rFonts w:ascii="Times New Roman" w:hAnsi="Times New Roman" w:cs="Times New Roman"/>
          <w:sz w:val="24"/>
          <w:szCs w:val="24"/>
        </w:rPr>
        <w:t xml:space="preserve"> по реда</w:t>
      </w:r>
      <w:r w:rsidR="00FF645E">
        <w:rPr>
          <w:rFonts w:ascii="Times New Roman" w:hAnsi="Times New Roman" w:cs="Times New Roman"/>
          <w:sz w:val="24"/>
          <w:szCs w:val="24"/>
        </w:rPr>
        <w:t xml:space="preserve"> </w:t>
      </w:r>
      <w:r w:rsidR="00301D8D">
        <w:rPr>
          <w:rFonts w:ascii="Times New Roman" w:hAnsi="Times New Roman" w:cs="Times New Roman"/>
          <w:sz w:val="24"/>
          <w:szCs w:val="24"/>
        </w:rPr>
        <w:t>на Кодекса на труда</w:t>
      </w:r>
      <w:r w:rsidR="00FA3754">
        <w:rPr>
          <w:rFonts w:ascii="Times New Roman" w:hAnsi="Times New Roman" w:cs="Times New Roman"/>
          <w:sz w:val="24"/>
          <w:szCs w:val="24"/>
        </w:rPr>
        <w:t xml:space="preserve"> за </w:t>
      </w:r>
      <w:r w:rsidR="00FF645E">
        <w:rPr>
          <w:rFonts w:ascii="Times New Roman" w:hAnsi="Times New Roman" w:cs="Times New Roman"/>
          <w:sz w:val="24"/>
          <w:szCs w:val="24"/>
        </w:rPr>
        <w:t xml:space="preserve">трудовото възнаграждение с </w:t>
      </w:r>
      <w:r w:rsidR="00D70C31">
        <w:rPr>
          <w:rFonts w:ascii="Times New Roman" w:hAnsi="Times New Roman" w:cs="Times New Roman"/>
          <w:sz w:val="24"/>
          <w:szCs w:val="24"/>
        </w:rPr>
        <w:t>дължимите осигуровки за сметка на работодателя</w:t>
      </w:r>
      <w:r w:rsidR="00FF645E">
        <w:rPr>
          <w:rFonts w:ascii="Times New Roman" w:hAnsi="Times New Roman" w:cs="Times New Roman"/>
          <w:sz w:val="24"/>
          <w:szCs w:val="24"/>
        </w:rPr>
        <w:t xml:space="preserve"> за срок от 24 месеца.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="00586CD5">
        <w:rPr>
          <w:rFonts w:ascii="Times New Roman" w:hAnsi="Times New Roman" w:cs="Times New Roman"/>
          <w:sz w:val="24"/>
          <w:szCs w:val="24"/>
        </w:rPr>
        <w:t>редствата</w:t>
      </w:r>
      <w:r w:rsidR="00FA3754">
        <w:rPr>
          <w:rFonts w:ascii="Times New Roman" w:hAnsi="Times New Roman" w:cs="Times New Roman"/>
          <w:sz w:val="24"/>
          <w:szCs w:val="24"/>
        </w:rPr>
        <w:t>,</w:t>
      </w:r>
      <w:r w:rsidR="00586CD5">
        <w:rPr>
          <w:rFonts w:ascii="Times New Roman" w:hAnsi="Times New Roman" w:cs="Times New Roman"/>
          <w:sz w:val="24"/>
          <w:szCs w:val="24"/>
        </w:rPr>
        <w:t xml:space="preserve"> предостав</w:t>
      </w:r>
      <w:r w:rsidR="00FA3754">
        <w:rPr>
          <w:rFonts w:ascii="Times New Roman" w:hAnsi="Times New Roman" w:cs="Times New Roman"/>
          <w:sz w:val="24"/>
          <w:szCs w:val="24"/>
        </w:rPr>
        <w:t xml:space="preserve">ени съгласно условията на </w:t>
      </w:r>
      <w:r w:rsidR="00586CD5">
        <w:rPr>
          <w:rFonts w:ascii="Times New Roman" w:hAnsi="Times New Roman" w:cs="Times New Roman"/>
          <w:sz w:val="24"/>
          <w:szCs w:val="24"/>
        </w:rPr>
        <w:t xml:space="preserve">чл. 3 от този договор </w:t>
      </w:r>
      <w:proofErr w:type="spellStart"/>
      <w:r w:rsidR="00586CD5">
        <w:rPr>
          <w:rFonts w:ascii="Times New Roman" w:hAnsi="Times New Roman" w:cs="Times New Roman"/>
          <w:sz w:val="24"/>
          <w:szCs w:val="24"/>
        </w:rPr>
        <w:t>преставляват</w:t>
      </w:r>
      <w:proofErr w:type="spellEnd"/>
      <w:r w:rsidR="00586CD5">
        <w:rPr>
          <w:rFonts w:ascii="Times New Roman" w:hAnsi="Times New Roman" w:cs="Times New Roman"/>
          <w:sz w:val="24"/>
          <w:szCs w:val="24"/>
        </w:rPr>
        <w:t xml:space="preserve"> минимална помощ за предприятието – работодател, при когото лицата работят по смисъла на Регламент (ЕС) № 2023/2831 на Комисията от 13 декември 2023 г. относно прилагането на членове 107 и 108 от Договора за функционирането на Европейския съюз (ДФЕС) към помощта </w:t>
      </w:r>
      <w:r w:rsidR="00586CD5">
        <w:rPr>
          <w:rFonts w:ascii="Times New Roman" w:hAnsi="Times New Roman" w:cs="Times New Roman"/>
          <w:sz w:val="24"/>
          <w:szCs w:val="24"/>
          <w:lang w:val="en-US"/>
        </w:rPr>
        <w:t>de minimis</w:t>
      </w:r>
      <w:r w:rsidR="00FA3754">
        <w:rPr>
          <w:rFonts w:ascii="Times New Roman" w:hAnsi="Times New Roman" w:cs="Times New Roman"/>
          <w:sz w:val="24"/>
          <w:szCs w:val="24"/>
        </w:rPr>
        <w:t xml:space="preserve">, публикуван в Официален вестник на ЕС </w:t>
      </w:r>
      <w:r w:rsidR="00FA3754">
        <w:rPr>
          <w:rFonts w:ascii="Times New Roman" w:hAnsi="Times New Roman" w:cs="Times New Roman"/>
          <w:sz w:val="24"/>
          <w:szCs w:val="24"/>
          <w:lang w:val="en-US"/>
        </w:rPr>
        <w:t xml:space="preserve">L </w:t>
      </w:r>
      <w:r w:rsidR="00FA3754">
        <w:rPr>
          <w:rFonts w:ascii="Times New Roman" w:hAnsi="Times New Roman" w:cs="Times New Roman"/>
          <w:sz w:val="24"/>
          <w:szCs w:val="24"/>
        </w:rPr>
        <w:t>от 13.12.2023 г.</w:t>
      </w:r>
    </w:p>
    <w:p w14:paraId="500D0534" w14:textId="569461A4" w:rsidR="001B38C0" w:rsidRPr="00F330A2" w:rsidRDefault="001B38C0" w:rsidP="00645D8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Съгласно т. 8. 4. от договора искането за плащане, с което се отчита изпълнението на договора се представя на възложителя в ДБТ до 25-о число на месеца, следващ съответното тримесечие</w:t>
      </w:r>
      <w:r w:rsidR="00F330A2">
        <w:rPr>
          <w:rFonts w:ascii="Times New Roman" w:hAnsi="Times New Roman" w:cs="Times New Roman"/>
          <w:sz w:val="24"/>
          <w:szCs w:val="24"/>
        </w:rPr>
        <w:t xml:space="preserve">, а назначените лица са с подписани трудови договори от </w:t>
      </w:r>
      <w:r w:rsidR="00BE4492">
        <w:rPr>
          <w:rFonts w:ascii="Times New Roman" w:hAnsi="Times New Roman" w:cs="Times New Roman"/>
          <w:sz w:val="24"/>
          <w:szCs w:val="24"/>
        </w:rPr>
        <w:t xml:space="preserve">началото на месец април </w:t>
      </w:r>
      <w:r w:rsidR="00F330A2">
        <w:rPr>
          <w:rFonts w:ascii="Times New Roman" w:hAnsi="Times New Roman" w:cs="Times New Roman"/>
          <w:sz w:val="24"/>
          <w:szCs w:val="24"/>
        </w:rPr>
        <w:t xml:space="preserve">2025 г. </w:t>
      </w:r>
    </w:p>
    <w:p w14:paraId="132586FE" w14:textId="1702E0AD" w:rsidR="00DD6291" w:rsidRDefault="001B38C0" w:rsidP="00645D8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процеса на изпълнение на догов</w:t>
      </w:r>
      <w:r w:rsidR="00FA375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ра е необходимо осигуряване на финансо</w:t>
      </w:r>
      <w:r w:rsidR="00FA3754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ресурс за изплащане на възнагражденията и дължимите осигурителни вноски на наетите лица, които в последствие с</w:t>
      </w:r>
      <w:r w:rsidR="00C64582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верифицират от управляващия орган на програмата и се възстановяват. </w:t>
      </w:r>
      <w:r w:rsidR="00C64582">
        <w:rPr>
          <w:rFonts w:ascii="Times New Roman" w:hAnsi="Times New Roman" w:cs="Times New Roman"/>
          <w:sz w:val="24"/>
          <w:szCs w:val="24"/>
        </w:rPr>
        <w:t>В тази връзка е необходимо да бъде отпус</w:t>
      </w:r>
      <w:r w:rsidR="00FA3754">
        <w:rPr>
          <w:rFonts w:ascii="Times New Roman" w:hAnsi="Times New Roman" w:cs="Times New Roman"/>
          <w:sz w:val="24"/>
          <w:szCs w:val="24"/>
        </w:rPr>
        <w:t>н</w:t>
      </w:r>
      <w:r w:rsidR="00C64582">
        <w:rPr>
          <w:rFonts w:ascii="Times New Roman" w:hAnsi="Times New Roman" w:cs="Times New Roman"/>
          <w:sz w:val="24"/>
          <w:szCs w:val="24"/>
        </w:rPr>
        <w:t xml:space="preserve">ат временен безлихвен заем от бюджета </w:t>
      </w:r>
      <w:r w:rsidR="00B12E00">
        <w:rPr>
          <w:rFonts w:ascii="Times New Roman" w:hAnsi="Times New Roman" w:cs="Times New Roman"/>
          <w:sz w:val="24"/>
          <w:szCs w:val="24"/>
        </w:rPr>
        <w:t>по извънбюджетната сметка на Община Гурково в размер на 35 000 лв.</w:t>
      </w:r>
      <w:r w:rsidR="00635F41">
        <w:rPr>
          <w:rFonts w:ascii="Times New Roman" w:hAnsi="Times New Roman" w:cs="Times New Roman"/>
          <w:sz w:val="24"/>
          <w:szCs w:val="24"/>
        </w:rPr>
        <w:t>/Тридесет и пет хиляди лв./</w:t>
      </w:r>
      <w:r w:rsidR="00B12E0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D73005" w14:textId="5C222182" w:rsidR="00B12E00" w:rsidRDefault="00B12E00" w:rsidP="00645D8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 авансово финансиране на плащанията по проекти могат да бъдат отпускани временни безлихвени заеми от общинския бюджет при налич</w:t>
      </w:r>
      <w:r w:rsidR="0052658F">
        <w:rPr>
          <w:rFonts w:ascii="Times New Roman" w:hAnsi="Times New Roman" w:cs="Times New Roman"/>
          <w:sz w:val="24"/>
          <w:szCs w:val="24"/>
        </w:rPr>
        <w:t>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3754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временн</w:t>
      </w:r>
      <w:r w:rsidR="00FA375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свободни средства, съгласно чл. 104, ал. 1, т. 5 от Закона за публичните финанси. </w:t>
      </w:r>
    </w:p>
    <w:p w14:paraId="20B4544A" w14:textId="246C7210" w:rsidR="00B12E00" w:rsidRDefault="00B12E00" w:rsidP="00645D8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Необходимите средства за финансиране на проекта в размер на 35 000 лв. ще бъдат усвоявани поетапно и възстановени след окончателното верифициране и превеждане от управляващия орган.</w:t>
      </w:r>
    </w:p>
    <w:p w14:paraId="135802DA" w14:textId="6C9494B8" w:rsidR="007535D1" w:rsidRPr="001F06DF" w:rsidRDefault="007535D1" w:rsidP="00CB478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06DF">
        <w:rPr>
          <w:rFonts w:ascii="Times New Roman" w:hAnsi="Times New Roman" w:cs="Times New Roman"/>
          <w:sz w:val="24"/>
          <w:szCs w:val="24"/>
        </w:rPr>
        <w:t>Въз основа на горепосочените мотиви  и на основание чл.</w:t>
      </w:r>
      <w:r w:rsidR="00B12E00">
        <w:rPr>
          <w:rFonts w:ascii="Times New Roman" w:hAnsi="Times New Roman" w:cs="Times New Roman"/>
          <w:sz w:val="24"/>
          <w:szCs w:val="24"/>
        </w:rPr>
        <w:t xml:space="preserve"> </w:t>
      </w:r>
      <w:r w:rsidRPr="001F06DF">
        <w:rPr>
          <w:rFonts w:ascii="Times New Roman" w:hAnsi="Times New Roman" w:cs="Times New Roman"/>
          <w:sz w:val="24"/>
          <w:szCs w:val="24"/>
        </w:rPr>
        <w:t>21, ал.</w:t>
      </w:r>
      <w:r w:rsidR="00B12E00">
        <w:rPr>
          <w:rFonts w:ascii="Times New Roman" w:hAnsi="Times New Roman" w:cs="Times New Roman"/>
          <w:sz w:val="24"/>
          <w:szCs w:val="24"/>
        </w:rPr>
        <w:t xml:space="preserve"> </w:t>
      </w:r>
      <w:r w:rsidRPr="001F06DF">
        <w:rPr>
          <w:rFonts w:ascii="Times New Roman" w:hAnsi="Times New Roman" w:cs="Times New Roman"/>
          <w:sz w:val="24"/>
          <w:szCs w:val="24"/>
        </w:rPr>
        <w:t>1, т.</w:t>
      </w:r>
      <w:r w:rsidR="00B12E00">
        <w:rPr>
          <w:rFonts w:ascii="Times New Roman" w:hAnsi="Times New Roman" w:cs="Times New Roman"/>
          <w:sz w:val="24"/>
          <w:szCs w:val="24"/>
        </w:rPr>
        <w:t xml:space="preserve"> </w:t>
      </w:r>
      <w:r w:rsidR="00BD1FD0">
        <w:rPr>
          <w:rFonts w:ascii="Times New Roman" w:hAnsi="Times New Roman" w:cs="Times New Roman"/>
          <w:sz w:val="24"/>
          <w:szCs w:val="24"/>
        </w:rPr>
        <w:t>10</w:t>
      </w:r>
      <w:r w:rsidRPr="001F06DF">
        <w:rPr>
          <w:rFonts w:ascii="Times New Roman" w:hAnsi="Times New Roman" w:cs="Times New Roman"/>
          <w:sz w:val="24"/>
          <w:szCs w:val="24"/>
        </w:rPr>
        <w:t xml:space="preserve"> от ЗМСМА, чл.</w:t>
      </w:r>
      <w:r w:rsidR="00CB4783">
        <w:rPr>
          <w:rFonts w:ascii="Times New Roman" w:hAnsi="Times New Roman" w:cs="Times New Roman"/>
          <w:sz w:val="24"/>
          <w:szCs w:val="24"/>
        </w:rPr>
        <w:t xml:space="preserve"> </w:t>
      </w:r>
      <w:r w:rsidRPr="001F06DF">
        <w:rPr>
          <w:rFonts w:ascii="Times New Roman" w:hAnsi="Times New Roman" w:cs="Times New Roman"/>
          <w:sz w:val="24"/>
          <w:szCs w:val="24"/>
        </w:rPr>
        <w:t>1</w:t>
      </w:r>
      <w:r w:rsidR="00CB4783">
        <w:rPr>
          <w:rFonts w:ascii="Times New Roman" w:hAnsi="Times New Roman" w:cs="Times New Roman"/>
          <w:sz w:val="24"/>
          <w:szCs w:val="24"/>
        </w:rPr>
        <w:t>0</w:t>
      </w:r>
      <w:r w:rsidRPr="001F06DF">
        <w:rPr>
          <w:rFonts w:ascii="Times New Roman" w:hAnsi="Times New Roman" w:cs="Times New Roman"/>
          <w:sz w:val="24"/>
          <w:szCs w:val="24"/>
        </w:rPr>
        <w:t>4,</w:t>
      </w:r>
      <w:r w:rsidR="00B12E00">
        <w:rPr>
          <w:rFonts w:ascii="Times New Roman" w:hAnsi="Times New Roman" w:cs="Times New Roman"/>
          <w:sz w:val="24"/>
          <w:szCs w:val="24"/>
        </w:rPr>
        <w:t xml:space="preserve"> </w:t>
      </w:r>
      <w:r w:rsidRPr="001F06DF">
        <w:rPr>
          <w:rFonts w:ascii="Times New Roman" w:hAnsi="Times New Roman" w:cs="Times New Roman"/>
          <w:sz w:val="24"/>
          <w:szCs w:val="24"/>
        </w:rPr>
        <w:t>ал.</w:t>
      </w:r>
      <w:r w:rsidR="00CB4783">
        <w:rPr>
          <w:rFonts w:ascii="Times New Roman" w:hAnsi="Times New Roman" w:cs="Times New Roman"/>
          <w:sz w:val="24"/>
          <w:szCs w:val="24"/>
        </w:rPr>
        <w:t xml:space="preserve"> 1, т. 5</w:t>
      </w:r>
      <w:r w:rsidRPr="001F06DF">
        <w:rPr>
          <w:rFonts w:ascii="Times New Roman" w:hAnsi="Times New Roman" w:cs="Times New Roman"/>
          <w:sz w:val="24"/>
          <w:szCs w:val="24"/>
        </w:rPr>
        <w:t xml:space="preserve"> от Закона за публичните финанси, </w:t>
      </w:r>
      <w:r w:rsidR="00503C60" w:rsidRPr="00503C60">
        <w:rPr>
          <w:rFonts w:ascii="Times New Roman" w:hAnsi="Times New Roman" w:cs="Times New Roman"/>
          <w:color w:val="000000"/>
          <w:lang w:bidi="bg-BG"/>
        </w:rPr>
        <w:t>чл. 60, ал.1 от АПК</w:t>
      </w:r>
      <w:r w:rsidR="00503C60">
        <w:rPr>
          <w:rFonts w:ascii="Times New Roman" w:hAnsi="Times New Roman" w:cs="Times New Roman"/>
          <w:color w:val="000000"/>
          <w:lang w:bidi="bg-BG"/>
        </w:rPr>
        <w:t xml:space="preserve">, </w:t>
      </w:r>
      <w:r w:rsidRPr="001F06DF">
        <w:rPr>
          <w:rFonts w:ascii="Times New Roman" w:hAnsi="Times New Roman" w:cs="Times New Roman"/>
          <w:sz w:val="24"/>
          <w:szCs w:val="24"/>
        </w:rPr>
        <w:t>предлагам Общински съвет – Гурково да вземе следното</w:t>
      </w:r>
    </w:p>
    <w:p w14:paraId="3272100E" w14:textId="77777777" w:rsidR="009449BD" w:rsidRPr="001F06DF" w:rsidRDefault="009449BD" w:rsidP="00B27777">
      <w:pPr>
        <w:spacing w:after="0"/>
        <w:ind w:left="41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DEBF07" w14:textId="77777777" w:rsidR="007F12C0" w:rsidRPr="001F06DF" w:rsidRDefault="007F12C0" w:rsidP="00B27777">
      <w:pPr>
        <w:spacing w:after="0"/>
        <w:ind w:left="41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06DF">
        <w:rPr>
          <w:rFonts w:ascii="Times New Roman" w:hAnsi="Times New Roman" w:cs="Times New Roman"/>
          <w:b/>
          <w:sz w:val="24"/>
          <w:szCs w:val="24"/>
        </w:rPr>
        <w:t xml:space="preserve">РЕШЕНИЕ: </w:t>
      </w:r>
    </w:p>
    <w:p w14:paraId="6853567E" w14:textId="77777777" w:rsidR="00EA31E3" w:rsidRPr="001F06DF" w:rsidRDefault="00EA31E3" w:rsidP="00B27777">
      <w:pPr>
        <w:spacing w:after="0"/>
        <w:ind w:left="41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AE2DD8" w14:textId="1903FEF6" w:rsidR="00BB3BAF" w:rsidRDefault="00503C60" w:rsidP="00BB3BAF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 СЪГЛАСИЕ</w:t>
      </w:r>
      <w:r w:rsidR="00B12E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 бъде отпуснат</w:t>
      </w:r>
      <w:r w:rsidR="00B12E00">
        <w:rPr>
          <w:rFonts w:ascii="Times New Roman" w:hAnsi="Times New Roman" w:cs="Times New Roman"/>
          <w:sz w:val="24"/>
          <w:szCs w:val="24"/>
        </w:rPr>
        <w:t xml:space="preserve"> временен безлихвен заем</w:t>
      </w:r>
      <w:r>
        <w:rPr>
          <w:rFonts w:ascii="Times New Roman" w:hAnsi="Times New Roman" w:cs="Times New Roman"/>
          <w:sz w:val="24"/>
          <w:szCs w:val="24"/>
        </w:rPr>
        <w:t xml:space="preserve"> чрез предоставяне на средства в размер на 35 000 (Тридесет и пет хиляди) лв.</w:t>
      </w:r>
      <w:r w:rsidR="00B12E00">
        <w:rPr>
          <w:rFonts w:ascii="Times New Roman" w:hAnsi="Times New Roman" w:cs="Times New Roman"/>
          <w:sz w:val="24"/>
          <w:szCs w:val="24"/>
        </w:rPr>
        <w:t xml:space="preserve"> от бюджета на </w:t>
      </w:r>
      <w:r w:rsidR="0052658F">
        <w:rPr>
          <w:rFonts w:ascii="Times New Roman" w:hAnsi="Times New Roman" w:cs="Times New Roman"/>
          <w:sz w:val="24"/>
          <w:szCs w:val="24"/>
        </w:rPr>
        <w:t>О</w:t>
      </w:r>
      <w:r w:rsidR="00B12E00">
        <w:rPr>
          <w:rFonts w:ascii="Times New Roman" w:hAnsi="Times New Roman" w:cs="Times New Roman"/>
          <w:sz w:val="24"/>
          <w:szCs w:val="24"/>
        </w:rPr>
        <w:t xml:space="preserve">бщина Гурково </w:t>
      </w:r>
      <w:r w:rsidR="00B41677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Сметка за европейски средства (СЕС) за финансиране на плащания </w:t>
      </w:r>
      <w:r w:rsidR="00B12E00">
        <w:rPr>
          <w:rFonts w:ascii="Times New Roman" w:hAnsi="Times New Roman" w:cs="Times New Roman"/>
          <w:sz w:val="24"/>
          <w:szCs w:val="24"/>
        </w:rPr>
        <w:t>по проект „Започвам работ</w:t>
      </w:r>
      <w:r w:rsidR="00CB4783">
        <w:rPr>
          <w:rFonts w:ascii="Times New Roman" w:hAnsi="Times New Roman" w:cs="Times New Roman"/>
          <w:sz w:val="24"/>
          <w:szCs w:val="24"/>
        </w:rPr>
        <w:t xml:space="preserve">а – Компонент 3 – </w:t>
      </w:r>
      <w:r w:rsidR="0052658F">
        <w:rPr>
          <w:rFonts w:ascii="Times New Roman" w:hAnsi="Times New Roman" w:cs="Times New Roman"/>
          <w:sz w:val="24"/>
          <w:szCs w:val="24"/>
        </w:rPr>
        <w:t>„З</w:t>
      </w:r>
      <w:r w:rsidR="00CB4783">
        <w:rPr>
          <w:rFonts w:ascii="Times New Roman" w:hAnsi="Times New Roman" w:cs="Times New Roman"/>
          <w:sz w:val="24"/>
          <w:szCs w:val="24"/>
        </w:rPr>
        <w:t>аетост“, Програма „Развитие на човешките ресурси 2021-2027“,  за разплащане на разходи по изпълнение на проекта.</w:t>
      </w:r>
    </w:p>
    <w:p w14:paraId="689692FE" w14:textId="69DF537A" w:rsidR="00503C60" w:rsidRDefault="00503C60" w:rsidP="00BB3BAF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 срок за възстановяване (връщане) на отпуснатия временен б</w:t>
      </w:r>
      <w:r w:rsidR="0052658F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злихвен заем – незабавно след постъпване на плащане от управляващия орган.</w:t>
      </w:r>
    </w:p>
    <w:p w14:paraId="7EE96022" w14:textId="740D2160" w:rsidR="00503C60" w:rsidRPr="0007632D" w:rsidRDefault="00503C60" w:rsidP="00BB3BAF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ДОПУСКА предварително изпълнение на настоящото решение.</w:t>
      </w:r>
    </w:p>
    <w:p w14:paraId="4F21A5FD" w14:textId="668DF9C6" w:rsidR="00132F6F" w:rsidRPr="00CB4783" w:rsidRDefault="00132F6F" w:rsidP="00503C60">
      <w:pPr>
        <w:pStyle w:val="a3"/>
        <w:spacing w:after="0"/>
        <w:ind w:left="41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971EDC" w14:textId="7487C04D" w:rsidR="00CB4783" w:rsidRDefault="00CB4783" w:rsidP="00B27777">
      <w:pPr>
        <w:spacing w:after="0"/>
        <w:ind w:left="5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E936C5" w14:textId="0BE6F385" w:rsidR="00CB4783" w:rsidRDefault="00CB4783" w:rsidP="00B27777">
      <w:pPr>
        <w:spacing w:after="0"/>
        <w:ind w:left="5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18E186" w14:textId="7390B1F6" w:rsidR="00CB4783" w:rsidRDefault="00CB4783" w:rsidP="00B27777">
      <w:pPr>
        <w:spacing w:after="0"/>
        <w:ind w:left="5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0813DF" w14:textId="77777777" w:rsidR="00CB4783" w:rsidRDefault="00CB4783" w:rsidP="00B27777">
      <w:pPr>
        <w:spacing w:after="0"/>
        <w:ind w:left="5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5220BA" w14:textId="77777777" w:rsidR="00837CBE" w:rsidRDefault="005177E8" w:rsidP="00B27777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06DF">
        <w:rPr>
          <w:rFonts w:ascii="Times New Roman" w:hAnsi="Times New Roman" w:cs="Times New Roman"/>
          <w:b/>
          <w:sz w:val="24"/>
          <w:szCs w:val="24"/>
        </w:rPr>
        <w:t>Вносител:</w:t>
      </w:r>
    </w:p>
    <w:p w14:paraId="21BE421C" w14:textId="77777777" w:rsidR="007E26EE" w:rsidRPr="001F06DF" w:rsidRDefault="007E26EE" w:rsidP="00B27777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AFAEB0A" w14:textId="77777777" w:rsidR="003D6815" w:rsidRDefault="00EC0D2A" w:rsidP="007E26EE">
      <w:pPr>
        <w:pStyle w:val="3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КЪНЧО ПАПАЗОВ</w:t>
      </w:r>
      <w:r w:rsidR="007E26EE">
        <w:rPr>
          <w:b/>
          <w:color w:val="auto"/>
          <w:sz w:val="24"/>
          <w:szCs w:val="24"/>
        </w:rPr>
        <w:t xml:space="preserve"> -</w:t>
      </w:r>
    </w:p>
    <w:p w14:paraId="2717A152" w14:textId="77777777" w:rsidR="003D6815" w:rsidRDefault="00BB3BAF" w:rsidP="007E26EE">
      <w:pPr>
        <w:pStyle w:val="3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К</w:t>
      </w:r>
      <w:r w:rsidR="007E26EE">
        <w:rPr>
          <w:b/>
          <w:color w:val="auto"/>
          <w:sz w:val="24"/>
          <w:szCs w:val="24"/>
        </w:rPr>
        <w:t>МЕТ  НА  ОБЩИНА  ГУРКОВО</w:t>
      </w:r>
    </w:p>
    <w:p w14:paraId="50949397" w14:textId="5EAA198E" w:rsidR="00132F6F" w:rsidRDefault="00132F6F" w:rsidP="00B27777">
      <w:pPr>
        <w:pStyle w:val="a3"/>
        <w:spacing w:after="0"/>
        <w:ind w:left="6372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EA356DF" w14:textId="1B486D46" w:rsidR="00503C60" w:rsidRDefault="00503C60" w:rsidP="00B27777">
      <w:pPr>
        <w:pStyle w:val="a3"/>
        <w:spacing w:after="0"/>
        <w:ind w:left="6372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494DC1D" w14:textId="77777777" w:rsidR="00503C60" w:rsidRDefault="00503C60" w:rsidP="00B27777">
      <w:pPr>
        <w:pStyle w:val="a3"/>
        <w:spacing w:after="0"/>
        <w:ind w:left="6372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19CB6CE" w14:textId="139B332B" w:rsidR="009A13E0" w:rsidRPr="007E26EE" w:rsidRDefault="00CB4783" w:rsidP="007E26EE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sz w:val="16"/>
          <w:szCs w:val="24"/>
        </w:rPr>
      </w:pPr>
      <w:r>
        <w:rPr>
          <w:rFonts w:ascii="Times New Roman" w:hAnsi="Times New Roman" w:cs="Times New Roman"/>
          <w:i/>
          <w:sz w:val="16"/>
          <w:szCs w:val="24"/>
        </w:rPr>
        <w:t>МК</w:t>
      </w:r>
    </w:p>
    <w:sectPr w:rsidR="009A13E0" w:rsidRPr="007E26EE" w:rsidSect="00B27777">
      <w:pgSz w:w="11906" w:h="16838"/>
      <w:pgMar w:top="567" w:right="851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B50E8"/>
    <w:multiLevelType w:val="hybridMultilevel"/>
    <w:tmpl w:val="7ACC60EC"/>
    <w:lvl w:ilvl="0" w:tplc="FA7E6F26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B853ED"/>
    <w:multiLevelType w:val="hybridMultilevel"/>
    <w:tmpl w:val="3678E27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15908"/>
    <w:multiLevelType w:val="hybridMultilevel"/>
    <w:tmpl w:val="1E700FD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E3FDA"/>
    <w:multiLevelType w:val="hybridMultilevel"/>
    <w:tmpl w:val="B4EAF818"/>
    <w:lvl w:ilvl="0" w:tplc="ACE44D78">
      <w:numFmt w:val="bullet"/>
      <w:lvlText w:val="-"/>
      <w:lvlJc w:val="left"/>
      <w:pPr>
        <w:ind w:left="1503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4" w15:restartNumberingAfterBreak="0">
    <w:nsid w:val="1B6B0CC2"/>
    <w:multiLevelType w:val="hybridMultilevel"/>
    <w:tmpl w:val="1A884658"/>
    <w:lvl w:ilvl="0" w:tplc="ACE44D78">
      <w:numFmt w:val="bullet"/>
      <w:lvlText w:val="-"/>
      <w:lvlJc w:val="left"/>
      <w:pPr>
        <w:ind w:left="1132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5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7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9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1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3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5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7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92" w:hanging="360"/>
      </w:pPr>
      <w:rPr>
        <w:rFonts w:ascii="Wingdings" w:hAnsi="Wingdings" w:hint="default"/>
      </w:rPr>
    </w:lvl>
  </w:abstractNum>
  <w:abstractNum w:abstractNumId="5" w15:restartNumberingAfterBreak="0">
    <w:nsid w:val="1C047418"/>
    <w:multiLevelType w:val="hybridMultilevel"/>
    <w:tmpl w:val="A8AC8208"/>
    <w:lvl w:ilvl="0" w:tplc="6D247194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6635992"/>
    <w:multiLevelType w:val="hybridMultilevel"/>
    <w:tmpl w:val="465492D8"/>
    <w:lvl w:ilvl="0" w:tplc="ACE44D78">
      <w:numFmt w:val="bullet"/>
      <w:lvlText w:val="-"/>
      <w:lvlJc w:val="left"/>
      <w:pPr>
        <w:ind w:left="1132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5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7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9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1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3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5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7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92" w:hanging="360"/>
      </w:pPr>
      <w:rPr>
        <w:rFonts w:ascii="Wingdings" w:hAnsi="Wingdings" w:hint="default"/>
      </w:rPr>
    </w:lvl>
  </w:abstractNum>
  <w:abstractNum w:abstractNumId="7" w15:restartNumberingAfterBreak="0">
    <w:nsid w:val="277D13FD"/>
    <w:multiLevelType w:val="hybridMultilevel"/>
    <w:tmpl w:val="8CE2240E"/>
    <w:lvl w:ilvl="0" w:tplc="AC6C31B6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C016067"/>
    <w:multiLevelType w:val="hybridMultilevel"/>
    <w:tmpl w:val="2D8468CC"/>
    <w:lvl w:ilvl="0" w:tplc="FEF0F860">
      <w:numFmt w:val="bullet"/>
      <w:lvlText w:val="-"/>
      <w:lvlJc w:val="left"/>
      <w:pPr>
        <w:ind w:left="1132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5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7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9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1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3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5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7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92" w:hanging="360"/>
      </w:pPr>
      <w:rPr>
        <w:rFonts w:ascii="Wingdings" w:hAnsi="Wingdings" w:hint="default"/>
      </w:rPr>
    </w:lvl>
  </w:abstractNum>
  <w:abstractNum w:abstractNumId="9" w15:restartNumberingAfterBreak="0">
    <w:nsid w:val="2C5C6F5C"/>
    <w:multiLevelType w:val="hybridMultilevel"/>
    <w:tmpl w:val="F298516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FB469C"/>
    <w:multiLevelType w:val="hybridMultilevel"/>
    <w:tmpl w:val="A9268F1A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BF01F5"/>
    <w:multiLevelType w:val="hybridMultilevel"/>
    <w:tmpl w:val="7AEAFD60"/>
    <w:lvl w:ilvl="0" w:tplc="ACE44D78">
      <w:numFmt w:val="bullet"/>
      <w:lvlText w:val="-"/>
      <w:lvlJc w:val="left"/>
      <w:pPr>
        <w:ind w:left="1482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20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2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4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6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8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0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2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42" w:hanging="360"/>
      </w:pPr>
      <w:rPr>
        <w:rFonts w:ascii="Wingdings" w:hAnsi="Wingdings" w:hint="default"/>
      </w:rPr>
    </w:lvl>
  </w:abstractNum>
  <w:abstractNum w:abstractNumId="12" w15:restartNumberingAfterBreak="0">
    <w:nsid w:val="3BBD7F0C"/>
    <w:multiLevelType w:val="hybridMultilevel"/>
    <w:tmpl w:val="B1B642D6"/>
    <w:lvl w:ilvl="0" w:tplc="20B66BF2"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" w15:restartNumberingAfterBreak="0">
    <w:nsid w:val="3DCF6D20"/>
    <w:multiLevelType w:val="hybridMultilevel"/>
    <w:tmpl w:val="872E5F2C"/>
    <w:lvl w:ilvl="0" w:tplc="8D0EFBBA">
      <w:start w:val="1"/>
      <w:numFmt w:val="decimal"/>
      <w:lvlText w:val="%1."/>
      <w:lvlJc w:val="left"/>
      <w:pPr>
        <w:ind w:left="412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32" w:hanging="360"/>
      </w:pPr>
    </w:lvl>
    <w:lvl w:ilvl="2" w:tplc="0402001B" w:tentative="1">
      <w:start w:val="1"/>
      <w:numFmt w:val="lowerRoman"/>
      <w:lvlText w:val="%3."/>
      <w:lvlJc w:val="right"/>
      <w:pPr>
        <w:ind w:left="1852" w:hanging="180"/>
      </w:pPr>
    </w:lvl>
    <w:lvl w:ilvl="3" w:tplc="0402000F" w:tentative="1">
      <w:start w:val="1"/>
      <w:numFmt w:val="decimal"/>
      <w:lvlText w:val="%4."/>
      <w:lvlJc w:val="left"/>
      <w:pPr>
        <w:ind w:left="2572" w:hanging="360"/>
      </w:pPr>
    </w:lvl>
    <w:lvl w:ilvl="4" w:tplc="04020019" w:tentative="1">
      <w:start w:val="1"/>
      <w:numFmt w:val="lowerLetter"/>
      <w:lvlText w:val="%5."/>
      <w:lvlJc w:val="left"/>
      <w:pPr>
        <w:ind w:left="3292" w:hanging="360"/>
      </w:pPr>
    </w:lvl>
    <w:lvl w:ilvl="5" w:tplc="0402001B" w:tentative="1">
      <w:start w:val="1"/>
      <w:numFmt w:val="lowerRoman"/>
      <w:lvlText w:val="%6."/>
      <w:lvlJc w:val="right"/>
      <w:pPr>
        <w:ind w:left="4012" w:hanging="180"/>
      </w:pPr>
    </w:lvl>
    <w:lvl w:ilvl="6" w:tplc="0402000F" w:tentative="1">
      <w:start w:val="1"/>
      <w:numFmt w:val="decimal"/>
      <w:lvlText w:val="%7."/>
      <w:lvlJc w:val="left"/>
      <w:pPr>
        <w:ind w:left="4732" w:hanging="360"/>
      </w:pPr>
    </w:lvl>
    <w:lvl w:ilvl="7" w:tplc="04020019" w:tentative="1">
      <w:start w:val="1"/>
      <w:numFmt w:val="lowerLetter"/>
      <w:lvlText w:val="%8."/>
      <w:lvlJc w:val="left"/>
      <w:pPr>
        <w:ind w:left="5452" w:hanging="360"/>
      </w:pPr>
    </w:lvl>
    <w:lvl w:ilvl="8" w:tplc="0402001B" w:tentative="1">
      <w:start w:val="1"/>
      <w:numFmt w:val="lowerRoman"/>
      <w:lvlText w:val="%9."/>
      <w:lvlJc w:val="right"/>
      <w:pPr>
        <w:ind w:left="6172" w:hanging="180"/>
      </w:pPr>
    </w:lvl>
  </w:abstractNum>
  <w:abstractNum w:abstractNumId="14" w15:restartNumberingAfterBreak="0">
    <w:nsid w:val="42BA08F6"/>
    <w:multiLevelType w:val="hybridMultilevel"/>
    <w:tmpl w:val="608E8E50"/>
    <w:lvl w:ilvl="0" w:tplc="36FA74F0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A1A198C"/>
    <w:multiLevelType w:val="hybridMultilevel"/>
    <w:tmpl w:val="B718B8A0"/>
    <w:lvl w:ilvl="0" w:tplc="A90A91D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F4389F"/>
    <w:multiLevelType w:val="hybridMultilevel"/>
    <w:tmpl w:val="6240B5C6"/>
    <w:lvl w:ilvl="0" w:tplc="CD9A4A3C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96713C"/>
    <w:multiLevelType w:val="hybridMultilevel"/>
    <w:tmpl w:val="06C899BA"/>
    <w:lvl w:ilvl="0" w:tplc="04020013">
      <w:start w:val="1"/>
      <w:numFmt w:val="upperRoman"/>
      <w:lvlText w:val="%1."/>
      <w:lvlJc w:val="right"/>
      <w:pPr>
        <w:ind w:left="1428" w:hanging="360"/>
      </w:p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EB82DE4"/>
    <w:multiLevelType w:val="hybridMultilevel"/>
    <w:tmpl w:val="6D248A3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F02394"/>
    <w:multiLevelType w:val="multilevel"/>
    <w:tmpl w:val="5254C20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20" w15:restartNumberingAfterBreak="0">
    <w:nsid w:val="596824C4"/>
    <w:multiLevelType w:val="hybridMultilevel"/>
    <w:tmpl w:val="6AEEBDFC"/>
    <w:lvl w:ilvl="0" w:tplc="0402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854C98"/>
    <w:multiLevelType w:val="hybridMultilevel"/>
    <w:tmpl w:val="63A05DA6"/>
    <w:lvl w:ilvl="0" w:tplc="B374EE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0F6D6D"/>
    <w:multiLevelType w:val="hybridMultilevel"/>
    <w:tmpl w:val="9190BB0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E63459"/>
    <w:multiLevelType w:val="hybridMultilevel"/>
    <w:tmpl w:val="EC02C688"/>
    <w:lvl w:ilvl="0" w:tplc="0402000F">
      <w:start w:val="1"/>
      <w:numFmt w:val="decimal"/>
      <w:lvlText w:val="%1."/>
      <w:lvlJc w:val="left"/>
      <w:pPr>
        <w:ind w:left="778" w:hanging="360"/>
      </w:pPr>
    </w:lvl>
    <w:lvl w:ilvl="1" w:tplc="04020019" w:tentative="1">
      <w:start w:val="1"/>
      <w:numFmt w:val="lowerLetter"/>
      <w:lvlText w:val="%2."/>
      <w:lvlJc w:val="left"/>
      <w:pPr>
        <w:ind w:left="1498" w:hanging="360"/>
      </w:pPr>
    </w:lvl>
    <w:lvl w:ilvl="2" w:tplc="0402001B" w:tentative="1">
      <w:start w:val="1"/>
      <w:numFmt w:val="lowerRoman"/>
      <w:lvlText w:val="%3."/>
      <w:lvlJc w:val="right"/>
      <w:pPr>
        <w:ind w:left="2218" w:hanging="180"/>
      </w:pPr>
    </w:lvl>
    <w:lvl w:ilvl="3" w:tplc="0402000F" w:tentative="1">
      <w:start w:val="1"/>
      <w:numFmt w:val="decimal"/>
      <w:lvlText w:val="%4."/>
      <w:lvlJc w:val="left"/>
      <w:pPr>
        <w:ind w:left="2938" w:hanging="360"/>
      </w:pPr>
    </w:lvl>
    <w:lvl w:ilvl="4" w:tplc="04020019" w:tentative="1">
      <w:start w:val="1"/>
      <w:numFmt w:val="lowerLetter"/>
      <w:lvlText w:val="%5."/>
      <w:lvlJc w:val="left"/>
      <w:pPr>
        <w:ind w:left="3658" w:hanging="360"/>
      </w:pPr>
    </w:lvl>
    <w:lvl w:ilvl="5" w:tplc="0402001B" w:tentative="1">
      <w:start w:val="1"/>
      <w:numFmt w:val="lowerRoman"/>
      <w:lvlText w:val="%6."/>
      <w:lvlJc w:val="right"/>
      <w:pPr>
        <w:ind w:left="4378" w:hanging="180"/>
      </w:pPr>
    </w:lvl>
    <w:lvl w:ilvl="6" w:tplc="0402000F" w:tentative="1">
      <w:start w:val="1"/>
      <w:numFmt w:val="decimal"/>
      <w:lvlText w:val="%7."/>
      <w:lvlJc w:val="left"/>
      <w:pPr>
        <w:ind w:left="5098" w:hanging="360"/>
      </w:pPr>
    </w:lvl>
    <w:lvl w:ilvl="7" w:tplc="04020019" w:tentative="1">
      <w:start w:val="1"/>
      <w:numFmt w:val="lowerLetter"/>
      <w:lvlText w:val="%8."/>
      <w:lvlJc w:val="left"/>
      <w:pPr>
        <w:ind w:left="5818" w:hanging="360"/>
      </w:pPr>
    </w:lvl>
    <w:lvl w:ilvl="8" w:tplc="0402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4" w15:restartNumberingAfterBreak="0">
    <w:nsid w:val="6C1C4133"/>
    <w:multiLevelType w:val="multilevel"/>
    <w:tmpl w:val="B9BE2D00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bg-BG" w:eastAsia="bg-BG" w:bidi="bg-BG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 w15:restartNumberingAfterBreak="0">
    <w:nsid w:val="6EB0332C"/>
    <w:multiLevelType w:val="hybridMultilevel"/>
    <w:tmpl w:val="B3CC09F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C218A3"/>
    <w:multiLevelType w:val="hybridMultilevel"/>
    <w:tmpl w:val="CCFC9F2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85912"/>
    <w:multiLevelType w:val="hybridMultilevel"/>
    <w:tmpl w:val="9BC41770"/>
    <w:lvl w:ilvl="0" w:tplc="0402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2C5BA6"/>
    <w:multiLevelType w:val="hybridMultilevel"/>
    <w:tmpl w:val="C494FFCA"/>
    <w:lvl w:ilvl="0" w:tplc="0402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29" w15:restartNumberingAfterBreak="0">
    <w:nsid w:val="7F12182C"/>
    <w:multiLevelType w:val="hybridMultilevel"/>
    <w:tmpl w:val="D35624A0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FA412DD"/>
    <w:multiLevelType w:val="hybridMultilevel"/>
    <w:tmpl w:val="608E8E50"/>
    <w:lvl w:ilvl="0" w:tplc="36FA74F0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8"/>
  </w:num>
  <w:num w:numId="2">
    <w:abstractNumId w:val="8"/>
  </w:num>
  <w:num w:numId="3">
    <w:abstractNumId w:val="6"/>
  </w:num>
  <w:num w:numId="4">
    <w:abstractNumId w:val="3"/>
  </w:num>
  <w:num w:numId="5">
    <w:abstractNumId w:val="11"/>
  </w:num>
  <w:num w:numId="6">
    <w:abstractNumId w:val="4"/>
  </w:num>
  <w:num w:numId="7">
    <w:abstractNumId w:val="12"/>
  </w:num>
  <w:num w:numId="8">
    <w:abstractNumId w:val="13"/>
  </w:num>
  <w:num w:numId="9">
    <w:abstractNumId w:val="14"/>
  </w:num>
  <w:num w:numId="10">
    <w:abstractNumId w:val="1"/>
  </w:num>
  <w:num w:numId="11">
    <w:abstractNumId w:val="23"/>
  </w:num>
  <w:num w:numId="12">
    <w:abstractNumId w:val="9"/>
  </w:num>
  <w:num w:numId="13">
    <w:abstractNumId w:val="25"/>
  </w:num>
  <w:num w:numId="14">
    <w:abstractNumId w:val="18"/>
  </w:num>
  <w:num w:numId="15">
    <w:abstractNumId w:val="22"/>
  </w:num>
  <w:num w:numId="16">
    <w:abstractNumId w:val="2"/>
  </w:num>
  <w:num w:numId="17">
    <w:abstractNumId w:val="5"/>
  </w:num>
  <w:num w:numId="18">
    <w:abstractNumId w:val="0"/>
  </w:num>
  <w:num w:numId="19">
    <w:abstractNumId w:val="20"/>
  </w:num>
  <w:num w:numId="20">
    <w:abstractNumId w:val="27"/>
  </w:num>
  <w:num w:numId="21">
    <w:abstractNumId w:val="26"/>
  </w:num>
  <w:num w:numId="22">
    <w:abstractNumId w:val="17"/>
  </w:num>
  <w:num w:numId="23">
    <w:abstractNumId w:val="10"/>
  </w:num>
  <w:num w:numId="24">
    <w:abstractNumId w:val="30"/>
  </w:num>
  <w:num w:numId="25">
    <w:abstractNumId w:val="19"/>
  </w:num>
  <w:num w:numId="26">
    <w:abstractNumId w:val="7"/>
  </w:num>
  <w:num w:numId="27">
    <w:abstractNumId w:val="15"/>
  </w:num>
  <w:num w:numId="28">
    <w:abstractNumId w:val="21"/>
  </w:num>
  <w:num w:numId="29">
    <w:abstractNumId w:val="29"/>
  </w:num>
  <w:num w:numId="30">
    <w:abstractNumId w:val="16"/>
  </w:num>
  <w:num w:numId="31">
    <w:abstractNumId w:val="24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32D"/>
    <w:rsid w:val="000016AD"/>
    <w:rsid w:val="00003C79"/>
    <w:rsid w:val="0000434D"/>
    <w:rsid w:val="0001544A"/>
    <w:rsid w:val="000202FD"/>
    <w:rsid w:val="00022EE2"/>
    <w:rsid w:val="00032676"/>
    <w:rsid w:val="000364D0"/>
    <w:rsid w:val="00040F94"/>
    <w:rsid w:val="00044952"/>
    <w:rsid w:val="000545BD"/>
    <w:rsid w:val="00055405"/>
    <w:rsid w:val="00060AC0"/>
    <w:rsid w:val="000624DD"/>
    <w:rsid w:val="00063B70"/>
    <w:rsid w:val="000649D6"/>
    <w:rsid w:val="0007632D"/>
    <w:rsid w:val="0008671B"/>
    <w:rsid w:val="000902DF"/>
    <w:rsid w:val="00092445"/>
    <w:rsid w:val="000A7E21"/>
    <w:rsid w:val="000B029F"/>
    <w:rsid w:val="000B5015"/>
    <w:rsid w:val="000C1E61"/>
    <w:rsid w:val="000D26B7"/>
    <w:rsid w:val="000E4F1F"/>
    <w:rsid w:val="000E4FC5"/>
    <w:rsid w:val="000E72BD"/>
    <w:rsid w:val="000E791A"/>
    <w:rsid w:val="000F033A"/>
    <w:rsid w:val="000F062D"/>
    <w:rsid w:val="00102FBD"/>
    <w:rsid w:val="00104412"/>
    <w:rsid w:val="001065F3"/>
    <w:rsid w:val="00113677"/>
    <w:rsid w:val="0012285B"/>
    <w:rsid w:val="00123981"/>
    <w:rsid w:val="00132F6F"/>
    <w:rsid w:val="0013582C"/>
    <w:rsid w:val="001437C4"/>
    <w:rsid w:val="0015560C"/>
    <w:rsid w:val="0015784F"/>
    <w:rsid w:val="001602CD"/>
    <w:rsid w:val="00175C3B"/>
    <w:rsid w:val="00183A98"/>
    <w:rsid w:val="00185F0B"/>
    <w:rsid w:val="00186182"/>
    <w:rsid w:val="00195035"/>
    <w:rsid w:val="001B38C0"/>
    <w:rsid w:val="001B4297"/>
    <w:rsid w:val="001B639C"/>
    <w:rsid w:val="001C1BE0"/>
    <w:rsid w:val="001D046F"/>
    <w:rsid w:val="001D6D6A"/>
    <w:rsid w:val="001D6D84"/>
    <w:rsid w:val="001E50C5"/>
    <w:rsid w:val="001F06DF"/>
    <w:rsid w:val="00201FB0"/>
    <w:rsid w:val="00207829"/>
    <w:rsid w:val="002204AF"/>
    <w:rsid w:val="00237140"/>
    <w:rsid w:val="002431EF"/>
    <w:rsid w:val="00245FCC"/>
    <w:rsid w:val="00246943"/>
    <w:rsid w:val="0024706E"/>
    <w:rsid w:val="002477E6"/>
    <w:rsid w:val="00250F8C"/>
    <w:rsid w:val="00265349"/>
    <w:rsid w:val="0026549B"/>
    <w:rsid w:val="00270F0B"/>
    <w:rsid w:val="00271B8B"/>
    <w:rsid w:val="0029183B"/>
    <w:rsid w:val="002933B7"/>
    <w:rsid w:val="00293FCF"/>
    <w:rsid w:val="00296197"/>
    <w:rsid w:val="002B669D"/>
    <w:rsid w:val="002C1DB6"/>
    <w:rsid w:val="002C64A2"/>
    <w:rsid w:val="002D0F7F"/>
    <w:rsid w:val="002D360C"/>
    <w:rsid w:val="002D6B5D"/>
    <w:rsid w:val="002E1FAB"/>
    <w:rsid w:val="002E5C69"/>
    <w:rsid w:val="002E6C04"/>
    <w:rsid w:val="002F0D64"/>
    <w:rsid w:val="00301D8D"/>
    <w:rsid w:val="00326072"/>
    <w:rsid w:val="00326BB8"/>
    <w:rsid w:val="00326CD0"/>
    <w:rsid w:val="0032779A"/>
    <w:rsid w:val="00334772"/>
    <w:rsid w:val="00335197"/>
    <w:rsid w:val="00337798"/>
    <w:rsid w:val="003438CC"/>
    <w:rsid w:val="00344C72"/>
    <w:rsid w:val="00347249"/>
    <w:rsid w:val="003508E8"/>
    <w:rsid w:val="00355D20"/>
    <w:rsid w:val="00363817"/>
    <w:rsid w:val="003705D6"/>
    <w:rsid w:val="003741F5"/>
    <w:rsid w:val="003804CB"/>
    <w:rsid w:val="003807B1"/>
    <w:rsid w:val="00383955"/>
    <w:rsid w:val="003914C5"/>
    <w:rsid w:val="00393BBC"/>
    <w:rsid w:val="00396FC1"/>
    <w:rsid w:val="003A2CC6"/>
    <w:rsid w:val="003A7957"/>
    <w:rsid w:val="003B0AEE"/>
    <w:rsid w:val="003B4514"/>
    <w:rsid w:val="003C0544"/>
    <w:rsid w:val="003C0EE1"/>
    <w:rsid w:val="003C3227"/>
    <w:rsid w:val="003D0D7F"/>
    <w:rsid w:val="003D1FBC"/>
    <w:rsid w:val="003D531E"/>
    <w:rsid w:val="003D6013"/>
    <w:rsid w:val="003D6815"/>
    <w:rsid w:val="003D6A10"/>
    <w:rsid w:val="003E04AB"/>
    <w:rsid w:val="003E26D9"/>
    <w:rsid w:val="003E5B8D"/>
    <w:rsid w:val="003E5BA7"/>
    <w:rsid w:val="003F5E91"/>
    <w:rsid w:val="00400454"/>
    <w:rsid w:val="00412127"/>
    <w:rsid w:val="00421A66"/>
    <w:rsid w:val="0042510C"/>
    <w:rsid w:val="00427B52"/>
    <w:rsid w:val="00432787"/>
    <w:rsid w:val="00433D14"/>
    <w:rsid w:val="004346FF"/>
    <w:rsid w:val="00434865"/>
    <w:rsid w:val="00434BAC"/>
    <w:rsid w:val="004408AA"/>
    <w:rsid w:val="004435E8"/>
    <w:rsid w:val="00445BE6"/>
    <w:rsid w:val="0044770D"/>
    <w:rsid w:val="00465DA3"/>
    <w:rsid w:val="00473718"/>
    <w:rsid w:val="0047581B"/>
    <w:rsid w:val="00476DF0"/>
    <w:rsid w:val="004817AC"/>
    <w:rsid w:val="00484D2F"/>
    <w:rsid w:val="00484F20"/>
    <w:rsid w:val="0049517A"/>
    <w:rsid w:val="004955A9"/>
    <w:rsid w:val="004A2508"/>
    <w:rsid w:val="004B01AB"/>
    <w:rsid w:val="004B6A46"/>
    <w:rsid w:val="004B7FD9"/>
    <w:rsid w:val="004D65F4"/>
    <w:rsid w:val="004D7A75"/>
    <w:rsid w:val="004E50DE"/>
    <w:rsid w:val="004F0A8B"/>
    <w:rsid w:val="004F16E7"/>
    <w:rsid w:val="004F1A32"/>
    <w:rsid w:val="004F59FA"/>
    <w:rsid w:val="005001C2"/>
    <w:rsid w:val="00500E12"/>
    <w:rsid w:val="00503C60"/>
    <w:rsid w:val="0051730F"/>
    <w:rsid w:val="005177E8"/>
    <w:rsid w:val="0052029D"/>
    <w:rsid w:val="00522ED4"/>
    <w:rsid w:val="0052658F"/>
    <w:rsid w:val="00533D56"/>
    <w:rsid w:val="0054290A"/>
    <w:rsid w:val="00544876"/>
    <w:rsid w:val="005544F1"/>
    <w:rsid w:val="00554BB0"/>
    <w:rsid w:val="0058320C"/>
    <w:rsid w:val="00584D96"/>
    <w:rsid w:val="00585B38"/>
    <w:rsid w:val="00586CD5"/>
    <w:rsid w:val="00590044"/>
    <w:rsid w:val="00592753"/>
    <w:rsid w:val="005A41F1"/>
    <w:rsid w:val="005C5404"/>
    <w:rsid w:val="005C6EA3"/>
    <w:rsid w:val="005D3A19"/>
    <w:rsid w:val="005E21E6"/>
    <w:rsid w:val="00600A14"/>
    <w:rsid w:val="00601C10"/>
    <w:rsid w:val="00606113"/>
    <w:rsid w:val="0060791A"/>
    <w:rsid w:val="0062439D"/>
    <w:rsid w:val="00625910"/>
    <w:rsid w:val="00627915"/>
    <w:rsid w:val="00634AB0"/>
    <w:rsid w:val="00635F41"/>
    <w:rsid w:val="00645D8A"/>
    <w:rsid w:val="00655357"/>
    <w:rsid w:val="006648BC"/>
    <w:rsid w:val="00681B11"/>
    <w:rsid w:val="006859CA"/>
    <w:rsid w:val="006C0811"/>
    <w:rsid w:val="006C1592"/>
    <w:rsid w:val="006C510B"/>
    <w:rsid w:val="006D238A"/>
    <w:rsid w:val="006D2BEF"/>
    <w:rsid w:val="006D5763"/>
    <w:rsid w:val="006E2AB1"/>
    <w:rsid w:val="006E5A5C"/>
    <w:rsid w:val="006F3C87"/>
    <w:rsid w:val="0070588E"/>
    <w:rsid w:val="007058FF"/>
    <w:rsid w:val="0070789E"/>
    <w:rsid w:val="00712029"/>
    <w:rsid w:val="00724B57"/>
    <w:rsid w:val="00725D89"/>
    <w:rsid w:val="00735D65"/>
    <w:rsid w:val="007365B2"/>
    <w:rsid w:val="007415FD"/>
    <w:rsid w:val="00743355"/>
    <w:rsid w:val="00744A98"/>
    <w:rsid w:val="007515E1"/>
    <w:rsid w:val="007535D1"/>
    <w:rsid w:val="00773C13"/>
    <w:rsid w:val="00777B5E"/>
    <w:rsid w:val="007866C0"/>
    <w:rsid w:val="007879FF"/>
    <w:rsid w:val="007944AE"/>
    <w:rsid w:val="00794B6A"/>
    <w:rsid w:val="00797491"/>
    <w:rsid w:val="007A4E58"/>
    <w:rsid w:val="007B0FAF"/>
    <w:rsid w:val="007B379B"/>
    <w:rsid w:val="007B4DB5"/>
    <w:rsid w:val="007B591F"/>
    <w:rsid w:val="007C2100"/>
    <w:rsid w:val="007C66FF"/>
    <w:rsid w:val="007E05F3"/>
    <w:rsid w:val="007E26EE"/>
    <w:rsid w:val="007E4479"/>
    <w:rsid w:val="007E7FB0"/>
    <w:rsid w:val="007F12C0"/>
    <w:rsid w:val="007F23C1"/>
    <w:rsid w:val="007F3F73"/>
    <w:rsid w:val="0081392C"/>
    <w:rsid w:val="008225FB"/>
    <w:rsid w:val="00823650"/>
    <w:rsid w:val="00835B64"/>
    <w:rsid w:val="00837CBE"/>
    <w:rsid w:val="008404E2"/>
    <w:rsid w:val="00840D4F"/>
    <w:rsid w:val="00840E5D"/>
    <w:rsid w:val="00840ECB"/>
    <w:rsid w:val="00845C51"/>
    <w:rsid w:val="008606BE"/>
    <w:rsid w:val="00871374"/>
    <w:rsid w:val="008725B4"/>
    <w:rsid w:val="0087383D"/>
    <w:rsid w:val="008774F8"/>
    <w:rsid w:val="008A1460"/>
    <w:rsid w:val="008A5E58"/>
    <w:rsid w:val="008A6225"/>
    <w:rsid w:val="008B3EA0"/>
    <w:rsid w:val="008B5956"/>
    <w:rsid w:val="008B78CB"/>
    <w:rsid w:val="008C1422"/>
    <w:rsid w:val="008C1E3B"/>
    <w:rsid w:val="008C3EA7"/>
    <w:rsid w:val="008C4B79"/>
    <w:rsid w:val="008D7E57"/>
    <w:rsid w:val="008E301A"/>
    <w:rsid w:val="008E61DC"/>
    <w:rsid w:val="008E7CA7"/>
    <w:rsid w:val="008F6FAB"/>
    <w:rsid w:val="00903EF0"/>
    <w:rsid w:val="009148FB"/>
    <w:rsid w:val="009153D6"/>
    <w:rsid w:val="00921F8E"/>
    <w:rsid w:val="009237F7"/>
    <w:rsid w:val="00935F59"/>
    <w:rsid w:val="009449BD"/>
    <w:rsid w:val="0094529A"/>
    <w:rsid w:val="00955B79"/>
    <w:rsid w:val="00957D50"/>
    <w:rsid w:val="009637EA"/>
    <w:rsid w:val="00963D7A"/>
    <w:rsid w:val="00973D67"/>
    <w:rsid w:val="00974068"/>
    <w:rsid w:val="00975A4A"/>
    <w:rsid w:val="009822AB"/>
    <w:rsid w:val="009874F2"/>
    <w:rsid w:val="00992B54"/>
    <w:rsid w:val="009A13E0"/>
    <w:rsid w:val="009C4EDE"/>
    <w:rsid w:val="009D52CF"/>
    <w:rsid w:val="009E25E5"/>
    <w:rsid w:val="009E59A5"/>
    <w:rsid w:val="009E6093"/>
    <w:rsid w:val="009F41AB"/>
    <w:rsid w:val="009F4440"/>
    <w:rsid w:val="009F4818"/>
    <w:rsid w:val="00A0175F"/>
    <w:rsid w:val="00A10F69"/>
    <w:rsid w:val="00A138C8"/>
    <w:rsid w:val="00A1552B"/>
    <w:rsid w:val="00A23C36"/>
    <w:rsid w:val="00A41178"/>
    <w:rsid w:val="00A527DF"/>
    <w:rsid w:val="00A6149F"/>
    <w:rsid w:val="00A62EAF"/>
    <w:rsid w:val="00A658A5"/>
    <w:rsid w:val="00A71983"/>
    <w:rsid w:val="00A747C5"/>
    <w:rsid w:val="00A92EDF"/>
    <w:rsid w:val="00A938D8"/>
    <w:rsid w:val="00A941C2"/>
    <w:rsid w:val="00AA0D40"/>
    <w:rsid w:val="00AA1711"/>
    <w:rsid w:val="00AA1B1A"/>
    <w:rsid w:val="00AB5856"/>
    <w:rsid w:val="00AC4E10"/>
    <w:rsid w:val="00AD270B"/>
    <w:rsid w:val="00AD2E41"/>
    <w:rsid w:val="00AF18B7"/>
    <w:rsid w:val="00B04911"/>
    <w:rsid w:val="00B0703E"/>
    <w:rsid w:val="00B12DD8"/>
    <w:rsid w:val="00B12E00"/>
    <w:rsid w:val="00B12E93"/>
    <w:rsid w:val="00B16528"/>
    <w:rsid w:val="00B27777"/>
    <w:rsid w:val="00B4015C"/>
    <w:rsid w:val="00B41677"/>
    <w:rsid w:val="00B55E71"/>
    <w:rsid w:val="00B66FC9"/>
    <w:rsid w:val="00B74AC1"/>
    <w:rsid w:val="00B80C59"/>
    <w:rsid w:val="00B815B0"/>
    <w:rsid w:val="00B821C2"/>
    <w:rsid w:val="00B8256B"/>
    <w:rsid w:val="00B8332D"/>
    <w:rsid w:val="00B87DF4"/>
    <w:rsid w:val="00B92857"/>
    <w:rsid w:val="00B978D9"/>
    <w:rsid w:val="00BA1DBB"/>
    <w:rsid w:val="00BA2F38"/>
    <w:rsid w:val="00BA553C"/>
    <w:rsid w:val="00BB39E7"/>
    <w:rsid w:val="00BB3B47"/>
    <w:rsid w:val="00BB3BAF"/>
    <w:rsid w:val="00BC2741"/>
    <w:rsid w:val="00BC7002"/>
    <w:rsid w:val="00BD1FD0"/>
    <w:rsid w:val="00BD6CF2"/>
    <w:rsid w:val="00BD7E61"/>
    <w:rsid w:val="00BE00C3"/>
    <w:rsid w:val="00BE4492"/>
    <w:rsid w:val="00BE5A95"/>
    <w:rsid w:val="00BF04F1"/>
    <w:rsid w:val="00BF2BB1"/>
    <w:rsid w:val="00BF5F63"/>
    <w:rsid w:val="00C031F9"/>
    <w:rsid w:val="00C17D04"/>
    <w:rsid w:val="00C24212"/>
    <w:rsid w:val="00C264FB"/>
    <w:rsid w:val="00C313D3"/>
    <w:rsid w:val="00C322AA"/>
    <w:rsid w:val="00C415CF"/>
    <w:rsid w:val="00C431FB"/>
    <w:rsid w:val="00C445B5"/>
    <w:rsid w:val="00C60CCD"/>
    <w:rsid w:val="00C64582"/>
    <w:rsid w:val="00C93ABC"/>
    <w:rsid w:val="00CA2FBE"/>
    <w:rsid w:val="00CA3873"/>
    <w:rsid w:val="00CA7597"/>
    <w:rsid w:val="00CB4783"/>
    <w:rsid w:val="00CC0A3E"/>
    <w:rsid w:val="00CD065D"/>
    <w:rsid w:val="00CD3AD3"/>
    <w:rsid w:val="00CD4F50"/>
    <w:rsid w:val="00CE2DF0"/>
    <w:rsid w:val="00CE4E59"/>
    <w:rsid w:val="00CE7D68"/>
    <w:rsid w:val="00CE7DCA"/>
    <w:rsid w:val="00CF1FAE"/>
    <w:rsid w:val="00CF21F4"/>
    <w:rsid w:val="00D04C51"/>
    <w:rsid w:val="00D04F5D"/>
    <w:rsid w:val="00D66286"/>
    <w:rsid w:val="00D6655F"/>
    <w:rsid w:val="00D67B31"/>
    <w:rsid w:val="00D70C31"/>
    <w:rsid w:val="00D7321B"/>
    <w:rsid w:val="00D7517E"/>
    <w:rsid w:val="00D87EFE"/>
    <w:rsid w:val="00D911E5"/>
    <w:rsid w:val="00D928B1"/>
    <w:rsid w:val="00DA3E90"/>
    <w:rsid w:val="00DB2182"/>
    <w:rsid w:val="00DB7773"/>
    <w:rsid w:val="00DC0186"/>
    <w:rsid w:val="00DC43C9"/>
    <w:rsid w:val="00DD41CE"/>
    <w:rsid w:val="00DD6291"/>
    <w:rsid w:val="00DE366B"/>
    <w:rsid w:val="00DF520D"/>
    <w:rsid w:val="00E0100E"/>
    <w:rsid w:val="00E01B79"/>
    <w:rsid w:val="00E0315E"/>
    <w:rsid w:val="00E16595"/>
    <w:rsid w:val="00E171AE"/>
    <w:rsid w:val="00E25C85"/>
    <w:rsid w:val="00E30168"/>
    <w:rsid w:val="00E33A69"/>
    <w:rsid w:val="00E4632E"/>
    <w:rsid w:val="00E50013"/>
    <w:rsid w:val="00E527FB"/>
    <w:rsid w:val="00E5371C"/>
    <w:rsid w:val="00E62597"/>
    <w:rsid w:val="00E63EC7"/>
    <w:rsid w:val="00E70B6B"/>
    <w:rsid w:val="00E7199E"/>
    <w:rsid w:val="00E81A27"/>
    <w:rsid w:val="00E81D88"/>
    <w:rsid w:val="00E85A66"/>
    <w:rsid w:val="00E97162"/>
    <w:rsid w:val="00EA31E3"/>
    <w:rsid w:val="00EA39A1"/>
    <w:rsid w:val="00EB6646"/>
    <w:rsid w:val="00EB6A28"/>
    <w:rsid w:val="00EC009C"/>
    <w:rsid w:val="00EC0A33"/>
    <w:rsid w:val="00EC0D2A"/>
    <w:rsid w:val="00EC16B9"/>
    <w:rsid w:val="00EC2038"/>
    <w:rsid w:val="00EC6B81"/>
    <w:rsid w:val="00EC716E"/>
    <w:rsid w:val="00ED17D2"/>
    <w:rsid w:val="00ED7995"/>
    <w:rsid w:val="00EE4F6B"/>
    <w:rsid w:val="00EE5A10"/>
    <w:rsid w:val="00EF21DC"/>
    <w:rsid w:val="00EF2907"/>
    <w:rsid w:val="00EF4DB8"/>
    <w:rsid w:val="00EF5B62"/>
    <w:rsid w:val="00F001BF"/>
    <w:rsid w:val="00F035C3"/>
    <w:rsid w:val="00F0799F"/>
    <w:rsid w:val="00F24EB4"/>
    <w:rsid w:val="00F330A2"/>
    <w:rsid w:val="00F33240"/>
    <w:rsid w:val="00F36870"/>
    <w:rsid w:val="00F4145F"/>
    <w:rsid w:val="00F47B85"/>
    <w:rsid w:val="00F50C9C"/>
    <w:rsid w:val="00F5715E"/>
    <w:rsid w:val="00F6197B"/>
    <w:rsid w:val="00F638FA"/>
    <w:rsid w:val="00F72F18"/>
    <w:rsid w:val="00F82A76"/>
    <w:rsid w:val="00F90D1E"/>
    <w:rsid w:val="00F9139C"/>
    <w:rsid w:val="00FA2F54"/>
    <w:rsid w:val="00FA3754"/>
    <w:rsid w:val="00FA50B4"/>
    <w:rsid w:val="00FA604A"/>
    <w:rsid w:val="00FA7B99"/>
    <w:rsid w:val="00FC03D0"/>
    <w:rsid w:val="00FC149E"/>
    <w:rsid w:val="00FC26DF"/>
    <w:rsid w:val="00FD2C42"/>
    <w:rsid w:val="00FE084F"/>
    <w:rsid w:val="00FF1937"/>
    <w:rsid w:val="00FF645E"/>
    <w:rsid w:val="00FF7D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6B20E0"/>
  <w15:docId w15:val="{598E6689-209A-42D0-8CF6-07FA32153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4D2F"/>
  </w:style>
  <w:style w:type="paragraph" w:styleId="2">
    <w:name w:val="heading 2"/>
    <w:basedOn w:val="a"/>
    <w:next w:val="a"/>
    <w:link w:val="20"/>
    <w:qFormat/>
    <w:rsid w:val="00E63EC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olor w:val="000080"/>
      <w:sz w:val="32"/>
      <w:szCs w:val="20"/>
    </w:rPr>
  </w:style>
  <w:style w:type="paragraph" w:styleId="3">
    <w:name w:val="heading 3"/>
    <w:basedOn w:val="a"/>
    <w:next w:val="a"/>
    <w:link w:val="30"/>
    <w:qFormat/>
    <w:rsid w:val="00E63EC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color w:val="000080"/>
      <w:sz w:val="28"/>
      <w:szCs w:val="20"/>
    </w:rPr>
  </w:style>
  <w:style w:type="paragraph" w:styleId="5">
    <w:name w:val="heading 5"/>
    <w:basedOn w:val="a"/>
    <w:next w:val="a"/>
    <w:link w:val="50"/>
    <w:qFormat/>
    <w:rsid w:val="00E63EC7"/>
    <w:pPr>
      <w:keepNext/>
      <w:spacing w:after="0" w:line="240" w:lineRule="auto"/>
      <w:ind w:right="-720"/>
      <w:outlineLvl w:val="4"/>
    </w:pPr>
    <w:rPr>
      <w:rFonts w:ascii="Times New Roman" w:eastAsia="Times New Roman" w:hAnsi="Times New Roman" w:cs="Times New Roman"/>
      <w:b/>
      <w:color w:val="00008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332D"/>
    <w:pPr>
      <w:ind w:left="720"/>
      <w:contextualSpacing/>
    </w:pPr>
  </w:style>
  <w:style w:type="paragraph" w:customStyle="1" w:styleId="Style">
    <w:name w:val="Style"/>
    <w:rsid w:val="00E63EC7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E63EC7"/>
    <w:rPr>
      <w:color w:val="0000FF"/>
      <w:u w:val="single"/>
    </w:rPr>
  </w:style>
  <w:style w:type="character" w:customStyle="1" w:styleId="20">
    <w:name w:val="Заглавие 2 Знак"/>
    <w:basedOn w:val="a0"/>
    <w:link w:val="2"/>
    <w:rsid w:val="00E63EC7"/>
    <w:rPr>
      <w:rFonts w:ascii="Times New Roman" w:eastAsia="Times New Roman" w:hAnsi="Times New Roman" w:cs="Times New Roman"/>
      <w:b/>
      <w:color w:val="000080"/>
      <w:sz w:val="32"/>
      <w:szCs w:val="20"/>
      <w:lang w:eastAsia="bg-BG"/>
    </w:rPr>
  </w:style>
  <w:style w:type="character" w:customStyle="1" w:styleId="30">
    <w:name w:val="Заглавие 3 Знак"/>
    <w:basedOn w:val="a0"/>
    <w:link w:val="3"/>
    <w:rsid w:val="00E63EC7"/>
    <w:rPr>
      <w:rFonts w:ascii="Times New Roman" w:eastAsia="Times New Roman" w:hAnsi="Times New Roman" w:cs="Times New Roman"/>
      <w:color w:val="000080"/>
      <w:sz w:val="28"/>
      <w:szCs w:val="20"/>
      <w:lang w:eastAsia="bg-BG"/>
    </w:rPr>
  </w:style>
  <w:style w:type="character" w:customStyle="1" w:styleId="50">
    <w:name w:val="Заглавие 5 Знак"/>
    <w:basedOn w:val="a0"/>
    <w:link w:val="5"/>
    <w:rsid w:val="00E63EC7"/>
    <w:rPr>
      <w:rFonts w:ascii="Times New Roman" w:eastAsia="Times New Roman" w:hAnsi="Times New Roman" w:cs="Times New Roman"/>
      <w:b/>
      <w:color w:val="000080"/>
      <w:sz w:val="32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8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bshtina@gurkovo.b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7F304-166D-4075-9292-9450824DA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Links>
    <vt:vector size="6" baseType="variant">
      <vt:variant>
        <vt:i4>1966099</vt:i4>
      </vt:variant>
      <vt:variant>
        <vt:i4>0</vt:i4>
      </vt:variant>
      <vt:variant>
        <vt:i4>0</vt:i4>
      </vt:variant>
      <vt:variant>
        <vt:i4>5</vt:i4>
      </vt:variant>
      <vt:variant>
        <vt:lpwstr>mailto:gurkovo_obs@abv.bg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PC</cp:lastModifiedBy>
  <cp:revision>14</cp:revision>
  <cp:lastPrinted>2024-10-21T11:44:00Z</cp:lastPrinted>
  <dcterms:created xsi:type="dcterms:W3CDTF">2025-04-25T12:07:00Z</dcterms:created>
  <dcterms:modified xsi:type="dcterms:W3CDTF">2025-04-30T06:28:00Z</dcterms:modified>
</cp:coreProperties>
</file>